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12BE1" w14:textId="22D0E304" w:rsidR="00A9204E" w:rsidRPr="00032CFE" w:rsidRDefault="00032CFE" w:rsidP="00477805">
      <w:pPr>
        <w:pStyle w:val="Heading1"/>
      </w:pPr>
      <w:r w:rsidRPr="00032CFE">
        <w:t>Birou ADR</w:t>
      </w:r>
    </w:p>
    <w:p w14:paraId="42A1E07A" w14:textId="572D81DC" w:rsidR="00032CFE" w:rsidRPr="00032CFE" w:rsidRDefault="00032CFE"/>
    <w:p w14:paraId="07DBB116" w14:textId="3934CD12" w:rsidR="00032CFE" w:rsidRPr="00C11433" w:rsidRDefault="00032CFE" w:rsidP="005A49E2">
      <w:pPr>
        <w:pStyle w:val="Heading1"/>
      </w:pPr>
      <w:r w:rsidRPr="00C11433">
        <w:t>1. FINISAJE</w:t>
      </w:r>
    </w:p>
    <w:p w14:paraId="39AC0022" w14:textId="168DF4F7" w:rsidR="00032CFE" w:rsidRPr="00032CFE" w:rsidRDefault="00032CFE"/>
    <w:p w14:paraId="5EFB6EB0" w14:textId="15BDD3CC" w:rsidR="00032CFE" w:rsidRPr="00C11433" w:rsidRDefault="00032CFE" w:rsidP="005A49E2">
      <w:pPr>
        <w:pStyle w:val="Heading2"/>
      </w:pPr>
      <w:r w:rsidRPr="00C11433">
        <w:t>1.1 Finisaje pardoseala</w:t>
      </w:r>
    </w:p>
    <w:p w14:paraId="13007DFF" w14:textId="77777777" w:rsidR="00032CFE" w:rsidRPr="00032CFE" w:rsidRDefault="00032CFE"/>
    <w:p w14:paraId="32553CEF" w14:textId="1D7499D1" w:rsidR="005A49E2" w:rsidRPr="005A49E2" w:rsidRDefault="005A49E2">
      <w:pPr>
        <w:rPr>
          <w:u w:val="single"/>
        </w:rPr>
      </w:pPr>
      <w:r w:rsidRPr="005A49E2">
        <w:rPr>
          <w:u w:val="single"/>
        </w:rPr>
        <w:t>1.1.A - mocheta</w:t>
      </w:r>
    </w:p>
    <w:p w14:paraId="483D1C52" w14:textId="2B9C9D8F" w:rsidR="00032CFE" w:rsidRPr="00032CFE" w:rsidRDefault="00032CFE">
      <w:r w:rsidRPr="00032CFE">
        <w:t xml:space="preserve">Se propune pentru finisaj pardoseala </w:t>
      </w:r>
      <w:r w:rsidRPr="005A49E2">
        <w:rPr>
          <w:b/>
          <w:bCs/>
        </w:rPr>
        <w:t>mocheta</w:t>
      </w:r>
      <w:r w:rsidRPr="00032CFE">
        <w:t xml:space="preserve"> pentru trafic mediu (sau intens). </w:t>
      </w:r>
    </w:p>
    <w:p w14:paraId="4CC18D0D" w14:textId="037D6FA8" w:rsidR="00032CFE" w:rsidRPr="00032CFE" w:rsidRDefault="00032CFE">
      <w:r w:rsidRPr="00032CFE">
        <w:t xml:space="preserve">Culoarea se va alege in paleta gri-grej-bej, in functie de calitate si stoc. </w:t>
      </w:r>
    </w:p>
    <w:p w14:paraId="7E31384D" w14:textId="4149CB9F" w:rsidR="00032CFE" w:rsidRPr="00032CFE" w:rsidRDefault="00032CFE"/>
    <w:p w14:paraId="4421519C" w14:textId="6112DE5D" w:rsidR="00032CFE" w:rsidRPr="00032CFE" w:rsidRDefault="00032CFE">
      <w:r w:rsidRPr="00032CFE">
        <w:t xml:space="preserve">Se propun ca reper variantele urmatoare de la </w:t>
      </w:r>
      <w:r w:rsidR="00831993">
        <w:t xml:space="preserve">furnizorul </w:t>
      </w:r>
      <w:r w:rsidRPr="00032CFE">
        <w:t>Perpetuum:</w:t>
      </w:r>
    </w:p>
    <w:p w14:paraId="47157119" w14:textId="442CF107" w:rsidR="00032CFE" w:rsidRPr="00032CFE" w:rsidRDefault="00032CFE">
      <w:r w:rsidRPr="00032CFE">
        <w:t>- mocheta Granit unul dintre codurile 257, 269 sau 88;</w:t>
      </w:r>
    </w:p>
    <w:p w14:paraId="4A7E54C2" w14:textId="42CC575A" w:rsidR="00032CFE" w:rsidRPr="00032CFE" w:rsidRDefault="00032CFE">
      <w:r w:rsidRPr="00032CFE">
        <w:t>- mocheta Arc Edition unul dintre codurile Tweed 39, 44 sau 95;</w:t>
      </w:r>
    </w:p>
    <w:p w14:paraId="129526DA" w14:textId="2CB5AFC6" w:rsidR="00032CFE" w:rsidRPr="00032CFE" w:rsidRDefault="00032CFE">
      <w:r w:rsidRPr="00032CFE">
        <w:t xml:space="preserve">- mocheta Arc Edition unul dintre codurile Quartier 35, 40 sau 97; </w:t>
      </w:r>
    </w:p>
    <w:p w14:paraId="5124FB2C" w14:textId="4586B8C5" w:rsidR="00032CFE" w:rsidRDefault="00032CFE">
      <w:r w:rsidRPr="00032CFE">
        <w:t>- mocheta Arc Edition Quartz New 36 sau 95;</w:t>
      </w:r>
    </w:p>
    <w:p w14:paraId="5C6B4591" w14:textId="1D3D98D5" w:rsidR="00891534" w:rsidRDefault="00891534"/>
    <w:p w14:paraId="5F1CD5CE" w14:textId="1C3C3925" w:rsidR="005A49E2" w:rsidRDefault="005A49E2">
      <w:r w:rsidRPr="005A49E2">
        <w:rPr>
          <w:u w:val="single"/>
        </w:rPr>
        <w:t xml:space="preserve">1.1.A - </w:t>
      </w:r>
      <w:r>
        <w:rPr>
          <w:u w:val="single"/>
        </w:rPr>
        <w:t>plinta</w:t>
      </w:r>
    </w:p>
    <w:p w14:paraId="567F02DD" w14:textId="22BAF978" w:rsidR="00891534" w:rsidRDefault="00891534">
      <w:r>
        <w:t xml:space="preserve">Peste mocheta, la intersectia cu peretii se va folosi </w:t>
      </w:r>
      <w:r w:rsidRPr="00891534">
        <w:rPr>
          <w:b/>
          <w:bCs/>
        </w:rPr>
        <w:t>plinta alba.</w:t>
      </w:r>
      <w:r>
        <w:t xml:space="preserve"> Se propun doua variante, pentru a alege in functie de conditiile de stoc si livrare:</w:t>
      </w:r>
    </w:p>
    <w:p w14:paraId="7A0144CF" w14:textId="673DE11F" w:rsidR="00891534" w:rsidRDefault="00891534">
      <w:r>
        <w:t>a) plinta alba din MDF</w:t>
      </w:r>
    </w:p>
    <w:p w14:paraId="4BF25E58" w14:textId="32631613" w:rsidR="00891534" w:rsidRDefault="00891534">
      <w:r>
        <w:t xml:space="preserve">b) plinta din material compozit (tip polidur de la Egger, NMC sau Fabrica de Profile) </w:t>
      </w:r>
    </w:p>
    <w:p w14:paraId="1E529492" w14:textId="21822D6C" w:rsidR="00891534" w:rsidRDefault="00891534">
      <w:r>
        <w:t xml:space="preserve">Ca reper, se propune plinta cod PL05 de la Fabrica de profile </w:t>
      </w:r>
      <w:hyperlink r:id="rId9" w:history="1">
        <w:r w:rsidRPr="00891534">
          <w:rPr>
            <w:color w:val="0000FF"/>
            <w:u w:val="single"/>
          </w:rPr>
          <w:t>https://www.fabricadeprofile.ro/produse-interior/plinte-decorative/product/view/19/250</w:t>
        </w:r>
      </w:hyperlink>
      <w:r>
        <w:t>)</w:t>
      </w:r>
    </w:p>
    <w:p w14:paraId="09F78A5E" w14:textId="40BDD80F" w:rsidR="00F41EED" w:rsidRPr="00032CFE" w:rsidRDefault="00F41EED">
      <w:r>
        <w:t>Inaltimea se va alege intre 70-110 mm</w:t>
      </w:r>
      <w:r w:rsidR="00831993">
        <w:t>, profilatura va fi cat mai simpla. Daca este nevoie se opta pentru plinta cu canal cablu astfel incat sa ascund eventualele fire electrice care nu au putut fi trase prin perete.</w:t>
      </w:r>
    </w:p>
    <w:p w14:paraId="2AB60FDA" w14:textId="258AE05C" w:rsidR="00032CFE" w:rsidRDefault="00032CFE"/>
    <w:p w14:paraId="6C19B24D" w14:textId="77777777" w:rsidR="008E289E" w:rsidRDefault="008E289E" w:rsidP="008E289E">
      <w:pPr>
        <w:rPr>
          <w:color w:val="FF0000"/>
        </w:rPr>
      </w:pPr>
      <w:r w:rsidRPr="008E289E">
        <w:rPr>
          <w:color w:val="FF0000"/>
        </w:rPr>
        <w:t>Varianta propusa si acceptata de catre beneficiar:</w:t>
      </w:r>
    </w:p>
    <w:p w14:paraId="24FBD4A6" w14:textId="18FD9252" w:rsidR="008E289E" w:rsidRDefault="008E289E">
      <w:hyperlink r:id="rId10" w:history="1">
        <w:r>
          <w:rPr>
            <w:rStyle w:val="Hyperlink"/>
          </w:rPr>
          <w:t>https://www.fabricadeprofile.ro/produse-interior/plinte-decorative/product/view/19/250</w:t>
        </w:r>
      </w:hyperlink>
    </w:p>
    <w:p w14:paraId="52E310A1" w14:textId="77777777" w:rsidR="008E289E" w:rsidRPr="00032CFE" w:rsidRDefault="008E289E"/>
    <w:p w14:paraId="5BCDEBCF" w14:textId="73696F65" w:rsidR="00032CFE" w:rsidRPr="00C11433" w:rsidRDefault="00032CFE" w:rsidP="005A49E2">
      <w:pPr>
        <w:pStyle w:val="Heading2"/>
      </w:pPr>
      <w:r w:rsidRPr="00C11433">
        <w:t>1.2 Finisaje pereți</w:t>
      </w:r>
    </w:p>
    <w:p w14:paraId="2EE36D94" w14:textId="4D68F1E5" w:rsidR="00032CFE" w:rsidRDefault="00032CFE"/>
    <w:p w14:paraId="4E14B389" w14:textId="4D85FEAF" w:rsidR="005A49E2" w:rsidRPr="005A49E2" w:rsidRDefault="005A49E2">
      <w:pPr>
        <w:rPr>
          <w:u w:val="single"/>
        </w:rPr>
      </w:pPr>
      <w:r w:rsidRPr="005A49E2">
        <w:rPr>
          <w:u w:val="single"/>
        </w:rPr>
        <w:t>1.2.A – vopsea lavabila</w:t>
      </w:r>
    </w:p>
    <w:p w14:paraId="00D5D2A0" w14:textId="2801F269" w:rsidR="00032CFE" w:rsidRPr="00032CFE" w:rsidRDefault="00032CFE">
      <w:r>
        <w:t xml:space="preserve">Toti peretii se vopsesc cu </w:t>
      </w:r>
      <w:r w:rsidRPr="002740D9">
        <w:rPr>
          <w:b/>
          <w:bCs/>
        </w:rPr>
        <w:t>vopsea lavabila</w:t>
      </w:r>
      <w:r>
        <w:t xml:space="preserve"> culoarea crem-bej.</w:t>
      </w:r>
    </w:p>
    <w:p w14:paraId="08B8033D" w14:textId="77777777" w:rsidR="00032CFE" w:rsidRDefault="00032CFE">
      <w:r>
        <w:t>Ca referinta se propun urmatoarele coduri pentru vopseaua Bejnamin moore:</w:t>
      </w:r>
    </w:p>
    <w:p w14:paraId="18AB6CDA" w14:textId="77777777" w:rsidR="00032CFE" w:rsidRDefault="00032CFE">
      <w:r>
        <w:t xml:space="preserve">- cod 2110-60 Pampass grass, </w:t>
      </w:r>
    </w:p>
    <w:p w14:paraId="15428507" w14:textId="77777777" w:rsidR="00032CFE" w:rsidRDefault="00032CFE">
      <w:r>
        <w:t xml:space="preserve">- cod 2162-60 Mystic Beige, </w:t>
      </w:r>
    </w:p>
    <w:p w14:paraId="4ACC307A" w14:textId="3B02793F" w:rsidR="00032CFE" w:rsidRDefault="00032CFE">
      <w:r>
        <w:t xml:space="preserve">- cod 2163-60 Latte sau </w:t>
      </w:r>
    </w:p>
    <w:p w14:paraId="5C9F56B4" w14:textId="1419FA05" w:rsidR="00032CFE" w:rsidRDefault="00032CFE">
      <w:r>
        <w:t>- 2164-60 Soft Satin.</w:t>
      </w:r>
    </w:p>
    <w:p w14:paraId="6C01DD35" w14:textId="77777777" w:rsidR="008E289E" w:rsidRDefault="008E289E"/>
    <w:p w14:paraId="00209F04" w14:textId="77777777" w:rsidR="008E289E" w:rsidRDefault="008E289E" w:rsidP="008E289E">
      <w:pPr>
        <w:rPr>
          <w:color w:val="FF0000"/>
        </w:rPr>
      </w:pPr>
      <w:r w:rsidRPr="008E289E">
        <w:rPr>
          <w:color w:val="FF0000"/>
        </w:rPr>
        <w:t>Varianta propusa si acceptata de catre beneficiar:</w:t>
      </w:r>
    </w:p>
    <w:p w14:paraId="1E90299A" w14:textId="372D7C11" w:rsidR="008E289E" w:rsidRDefault="008E289E">
      <w:r>
        <w:t>- cod 2163-60 Latte</w:t>
      </w:r>
    </w:p>
    <w:p w14:paraId="4399466B" w14:textId="6A2F3DFA" w:rsidR="00F41EED" w:rsidRDefault="00F41EED"/>
    <w:p w14:paraId="50E718B3" w14:textId="66D923DA" w:rsidR="005A49E2" w:rsidRPr="005A49E2" w:rsidRDefault="005A49E2">
      <w:pPr>
        <w:rPr>
          <w:u w:val="single"/>
        </w:rPr>
      </w:pPr>
      <w:r w:rsidRPr="005A49E2">
        <w:rPr>
          <w:u w:val="single"/>
        </w:rPr>
        <w:t>1.2.b – cornisa</w:t>
      </w:r>
    </w:p>
    <w:p w14:paraId="3169881F" w14:textId="6BFB981B" w:rsidR="00F41EED" w:rsidRDefault="005A49E2">
      <w:r>
        <w:t xml:space="preserve">Se propune </w:t>
      </w:r>
      <w:r w:rsidRPr="005A49E2">
        <w:rPr>
          <w:b/>
          <w:bCs/>
        </w:rPr>
        <w:t>profil decorativ tip cornisa</w:t>
      </w:r>
      <w:r>
        <w:t xml:space="preserve"> la intersectia intre pereti si plafon – culoare alba. </w:t>
      </w:r>
    </w:p>
    <w:p w14:paraId="2E07351A" w14:textId="3F737895" w:rsidR="002740D9" w:rsidRDefault="002740D9">
      <w:r>
        <w:t xml:space="preserve">Cele mai frecvente profile decorative tip cornisa pe piata din Romania sunt de la NMC, ORAC sau Fabrica de profile. </w:t>
      </w:r>
      <w:r w:rsidR="006E44D4">
        <w:t>Se propune un model simplu, fara profilatura, cu inaltime de 20-40mm</w:t>
      </w:r>
      <w:r w:rsidR="00572B27">
        <w:t>.</w:t>
      </w:r>
    </w:p>
    <w:p w14:paraId="6CDC32E8" w14:textId="77777777" w:rsidR="008E289E" w:rsidRDefault="008E289E"/>
    <w:p w14:paraId="5699D30F" w14:textId="36919924" w:rsidR="008E289E" w:rsidRPr="008E289E" w:rsidRDefault="008E289E">
      <w:pPr>
        <w:rPr>
          <w:color w:val="FF0000"/>
        </w:rPr>
      </w:pPr>
      <w:r w:rsidRPr="008E289E">
        <w:rPr>
          <w:color w:val="FF0000"/>
        </w:rPr>
        <w:lastRenderedPageBreak/>
        <w:t>Varianta propusa si acceptata de catre beneficiar:</w:t>
      </w:r>
    </w:p>
    <w:p w14:paraId="6642CC20" w14:textId="5BD9334B" w:rsidR="008E289E" w:rsidRDefault="008E289E">
      <w:hyperlink r:id="rId11" w:history="1">
        <w:r>
          <w:rPr>
            <w:rStyle w:val="Hyperlink"/>
          </w:rPr>
          <w:t>https://www.fabricadeprofile.ro/produse-interior/baghete-de-colt/product/view/1/220</w:t>
        </w:r>
      </w:hyperlink>
    </w:p>
    <w:p w14:paraId="4983218B" w14:textId="46AAB3BA" w:rsidR="00032CFE" w:rsidRDefault="00032CFE"/>
    <w:p w14:paraId="1DBDC56F" w14:textId="28AD7D68" w:rsidR="00032CFE" w:rsidRPr="00C11433" w:rsidRDefault="00032CFE" w:rsidP="005A49E2">
      <w:pPr>
        <w:pStyle w:val="Heading2"/>
      </w:pPr>
      <w:r w:rsidRPr="00C11433">
        <w:t>1.3. Finisaj plafon</w:t>
      </w:r>
    </w:p>
    <w:p w14:paraId="22B0C43E" w14:textId="2AD577A1" w:rsidR="00032CFE" w:rsidRDefault="00032CFE"/>
    <w:p w14:paraId="24DE4764" w14:textId="697B9E6E" w:rsidR="00032CFE" w:rsidRDefault="00032CFE">
      <w:r>
        <w:t xml:space="preserve">Plafonul se vopseste cu vopsea lavabila alba. </w:t>
      </w:r>
    </w:p>
    <w:p w14:paraId="54010A64" w14:textId="77777777" w:rsidR="005A49E2" w:rsidRDefault="005A49E2">
      <w:pPr>
        <w:rPr>
          <w:rFonts w:ascii="Calibri Light" w:eastAsiaTheme="majorEastAsia" w:hAnsi="Calibri Light" w:cs="Calibri Light"/>
          <w:color w:val="1F4E79" w:themeColor="accent1" w:themeShade="80"/>
          <w:sz w:val="32"/>
          <w:szCs w:val="32"/>
        </w:rPr>
      </w:pPr>
      <w:r>
        <w:br w:type="page"/>
      </w:r>
    </w:p>
    <w:p w14:paraId="19D997D5" w14:textId="6C354E12" w:rsidR="00032CFE" w:rsidRPr="00C11433" w:rsidRDefault="00C11433" w:rsidP="005A49E2">
      <w:pPr>
        <w:pStyle w:val="Heading1"/>
      </w:pPr>
      <w:r w:rsidRPr="00C11433">
        <w:lastRenderedPageBreak/>
        <w:t>2. MOBILIER</w:t>
      </w:r>
      <w:r w:rsidR="0042290D">
        <w:t xml:space="preserve"> LA COMANDA</w:t>
      </w:r>
    </w:p>
    <w:p w14:paraId="28D92DA8" w14:textId="2EB943B3" w:rsidR="00032CFE" w:rsidRDefault="00032CFE"/>
    <w:p w14:paraId="1466F050" w14:textId="1746CC5B" w:rsidR="00032CFE" w:rsidRPr="00F025C8" w:rsidRDefault="00032CFE" w:rsidP="005A49E2">
      <w:pPr>
        <w:pStyle w:val="Heading2"/>
      </w:pPr>
      <w:r w:rsidRPr="00F025C8">
        <w:t>2.1. Birou director</w:t>
      </w:r>
    </w:p>
    <w:p w14:paraId="121A838C" w14:textId="44F24C74" w:rsidR="00032CFE" w:rsidRDefault="00032CFE"/>
    <w:p w14:paraId="4EB8826E" w14:textId="137509C6" w:rsidR="002740D9" w:rsidRDefault="002740D9">
      <w:r>
        <w:t>Biroul director este format din 3 zone cu functini distincte: zona de langa perete pentru computer, zona din mijloc, pentru scris si laptop, si zona de discutii.</w:t>
      </w:r>
    </w:p>
    <w:p w14:paraId="1E6BC8FF" w14:textId="2C3A2C0C" w:rsidR="00F025C8" w:rsidRDefault="00F025C8">
      <w:r>
        <w:t xml:space="preserve">Cele 3 blaturi sunt la 3 inaltimi diferinte, dand impresia ca „stau” suprapuse unul peste altul. Blatul pentru computer este la h77cm, blatul de birou e la h75cm, blatul pentru discutii este la 72-73(in functie de grosimea de blat). </w:t>
      </w:r>
    </w:p>
    <w:p w14:paraId="1D188EA8" w14:textId="29341F2C" w:rsidR="00C11433" w:rsidRDefault="00C11433" w:rsidP="00C11433">
      <w:r>
        <w:t xml:space="preserve">Blat: PAL melaminat (grosimi conform notații </w:t>
      </w:r>
      <w:r w:rsidR="00F025C8">
        <w:t>planșe</w:t>
      </w:r>
      <w:r>
        <w:t>)</w:t>
      </w:r>
    </w:p>
    <w:p w14:paraId="522582CB" w14:textId="77777777" w:rsidR="00C11433" w:rsidRDefault="00C11433" w:rsidP="00C11433"/>
    <w:p w14:paraId="041795B1" w14:textId="77777777" w:rsidR="00C11433" w:rsidRDefault="00C11433" w:rsidP="00C11433">
      <w:r>
        <w:t>Partea inferioară: PAL  melaminat EGGER decoruri:</w:t>
      </w:r>
    </w:p>
    <w:p w14:paraId="17D66904" w14:textId="5E430A0F" w:rsidR="00C11433" w:rsidRDefault="00C11433" w:rsidP="00C11433">
      <w:r>
        <w:t xml:space="preserve">a) decorul alb – se va alege unul dintre </w:t>
      </w:r>
      <w:r w:rsidR="00F025C8">
        <w:t>următoarele</w:t>
      </w:r>
      <w:r>
        <w:t xml:space="preserve"> coduri:</w:t>
      </w:r>
    </w:p>
    <w:p w14:paraId="17877D65" w14:textId="4F9C944E" w:rsidR="00C11433" w:rsidRDefault="00C11433" w:rsidP="00C11433">
      <w:r>
        <w:t>a.1)</w:t>
      </w:r>
      <w:r w:rsidR="00F025C8">
        <w:t xml:space="preserve"> </w:t>
      </w:r>
      <w:r>
        <w:t xml:space="preserve">Alb cretă W908 SM  </w:t>
      </w:r>
    </w:p>
    <w:p w14:paraId="43E25559" w14:textId="332FD94E" w:rsidR="00C11433" w:rsidRDefault="00C11433" w:rsidP="00C11433">
      <w:r>
        <w:t>a.2) Alb alpin W1100 ST9</w:t>
      </w:r>
    </w:p>
    <w:p w14:paraId="5CF10003" w14:textId="77777777" w:rsidR="00C11433" w:rsidRDefault="00C11433" w:rsidP="00C11433"/>
    <w:p w14:paraId="249A5446" w14:textId="653A132C" w:rsidR="00C11433" w:rsidRDefault="00C11433" w:rsidP="00C11433">
      <w:r>
        <w:t xml:space="preserve">b) decorul lemn: (oricare dintre </w:t>
      </w:r>
      <w:r w:rsidR="00F025C8">
        <w:t>următoarele</w:t>
      </w:r>
      <w:r>
        <w:t xml:space="preserve"> - </w:t>
      </w:r>
      <w:r w:rsidRPr="00C11433">
        <w:rPr>
          <w:i/>
          <w:iCs/>
        </w:rPr>
        <w:t>trebuie coordonat cu vopseaua lavabila</w:t>
      </w:r>
      <w:r>
        <w:t>)</w:t>
      </w:r>
    </w:p>
    <w:p w14:paraId="4F9FCB75" w14:textId="4A7814A1" w:rsidR="00C11433" w:rsidRDefault="00C11433" w:rsidP="00C11433">
      <w:r>
        <w:t>b.1) Stejar Bardolino natur H1145 ST10</w:t>
      </w:r>
    </w:p>
    <w:p w14:paraId="404D3307" w14:textId="5DD568E7" w:rsidR="00C11433" w:rsidRDefault="00C11433" w:rsidP="00C11433">
      <w:r>
        <w:t>b.2) Stejar Gladstone nisip H3309 ST28</w:t>
      </w:r>
    </w:p>
    <w:p w14:paraId="6CAB601E" w14:textId="659B6812" w:rsidR="00C11433" w:rsidRDefault="00C11433" w:rsidP="00C11433">
      <w:r>
        <w:t>b.3)  Frasin Lyon nisip H1298 ST22</w:t>
      </w:r>
    </w:p>
    <w:p w14:paraId="0593512B" w14:textId="59AEFAE6" w:rsidR="00C11433" w:rsidRDefault="00C11433" w:rsidP="00C11433">
      <w:r>
        <w:t>b.4) Arțar dur champagne H3860 ST9</w:t>
      </w:r>
    </w:p>
    <w:p w14:paraId="7F9D923E" w14:textId="77777777" w:rsidR="00C11433" w:rsidRDefault="00C11433" w:rsidP="00C11433"/>
    <w:p w14:paraId="19C29E4E" w14:textId="5ED62A9A" w:rsidR="00032CFE" w:rsidRDefault="00C11433" w:rsidP="00C11433">
      <w:r>
        <w:t>Este indicat sa le alegeti dupa paletarul fizic pe care il are furnizorul de mobilier la comanda.</w:t>
      </w:r>
    </w:p>
    <w:p w14:paraId="592D2F2F" w14:textId="357804BA" w:rsidR="00F025C8" w:rsidRDefault="00F025C8" w:rsidP="00C11433"/>
    <w:p w14:paraId="585A2790" w14:textId="6690601D" w:rsidR="00F025C8" w:rsidRDefault="00F025C8" w:rsidP="00C11433">
      <w:r>
        <w:t xml:space="preserve">Se propune folosirea plintei la partea inferioara. </w:t>
      </w:r>
    </w:p>
    <w:p w14:paraId="4BC425A1" w14:textId="77777777" w:rsidR="0042290D" w:rsidRDefault="0042290D" w:rsidP="00C11433"/>
    <w:p w14:paraId="6A77EB9D" w14:textId="341781C9" w:rsidR="008D5A6C" w:rsidRDefault="008D5A6C" w:rsidP="005A49E2">
      <w:pPr>
        <w:pStyle w:val="Heading2"/>
      </w:pPr>
      <w:r w:rsidRPr="00F025C8">
        <w:t>2.</w:t>
      </w:r>
      <w:r>
        <w:t>2</w:t>
      </w:r>
      <w:r w:rsidRPr="00F025C8">
        <w:t xml:space="preserve">. </w:t>
      </w:r>
      <w:r>
        <w:t>Masa de discutii</w:t>
      </w:r>
    </w:p>
    <w:p w14:paraId="04DACDC5" w14:textId="5914B88F" w:rsidR="008D5A6C" w:rsidRDefault="008D5A6C" w:rsidP="008D5A6C">
      <w:pPr>
        <w:rPr>
          <w:b/>
          <w:bCs/>
        </w:rPr>
      </w:pPr>
    </w:p>
    <w:p w14:paraId="0AF9366C" w14:textId="39CCD415" w:rsidR="008D5A6C" w:rsidRPr="008D5A6C" w:rsidRDefault="008D5A6C" w:rsidP="008D5A6C">
      <w:r w:rsidRPr="008D5A6C">
        <w:t>Geo</w:t>
      </w:r>
      <w:r>
        <w:t>m</w:t>
      </w:r>
      <w:r w:rsidRPr="008D5A6C">
        <w:t>etria este simpla: un triunghi isoscel cu colturile rotunjite</w:t>
      </w:r>
      <w:r>
        <w:t xml:space="preserve"> – a se vedea notatiile pe planse. </w:t>
      </w:r>
    </w:p>
    <w:p w14:paraId="73697024" w14:textId="77777777" w:rsidR="008D5A6C" w:rsidRDefault="008D5A6C" w:rsidP="008D5A6C">
      <w:r>
        <w:t>Blat: PAL melaminat (grosimi conform notații planșe)</w:t>
      </w:r>
    </w:p>
    <w:p w14:paraId="2F0015CE" w14:textId="77777777" w:rsidR="008D5A6C" w:rsidRDefault="008D5A6C" w:rsidP="008D5A6C"/>
    <w:p w14:paraId="31515C13" w14:textId="77777777" w:rsidR="008D5A6C" w:rsidRDefault="008D5A6C" w:rsidP="008D5A6C">
      <w:r>
        <w:t>Partea inferioară: PAL  melaminat EGGER decoruri:</w:t>
      </w:r>
    </w:p>
    <w:p w14:paraId="19460F62" w14:textId="77777777" w:rsidR="008D5A6C" w:rsidRDefault="008D5A6C" w:rsidP="008D5A6C">
      <w:r>
        <w:t>a) decorul alb – se va alege unul dintre următoarele coduri:</w:t>
      </w:r>
    </w:p>
    <w:p w14:paraId="2FC8EB35" w14:textId="77777777" w:rsidR="008D5A6C" w:rsidRDefault="008D5A6C" w:rsidP="008D5A6C">
      <w:r>
        <w:t xml:space="preserve">a.1) Alb cretă W908 SM  </w:t>
      </w:r>
    </w:p>
    <w:p w14:paraId="49F42A78" w14:textId="77777777" w:rsidR="008D5A6C" w:rsidRDefault="008D5A6C" w:rsidP="008D5A6C">
      <w:r>
        <w:t>a.2) Alb alpin W1100 ST9</w:t>
      </w:r>
    </w:p>
    <w:p w14:paraId="370E0BBF" w14:textId="01F0F769" w:rsidR="008D5A6C" w:rsidRDefault="008D5A6C" w:rsidP="008D5A6C"/>
    <w:p w14:paraId="30E5632C" w14:textId="62C1FEA8" w:rsidR="008D5A6C" w:rsidRDefault="008D5A6C" w:rsidP="008D5A6C">
      <w:r>
        <w:t xml:space="preserve">Partea de suport, inferioara blatului, se formeaza prin retragere de la limita blatului conform notatiei de pe planse si are decor de lemn, oricare dintre următoarele - </w:t>
      </w:r>
      <w:r w:rsidRPr="00C11433">
        <w:rPr>
          <w:i/>
          <w:iCs/>
        </w:rPr>
        <w:t>trebuie coordonat cu vopseaua lavabila</w:t>
      </w:r>
      <w:r>
        <w:t>)</w:t>
      </w:r>
    </w:p>
    <w:p w14:paraId="6B1A5F15" w14:textId="77777777" w:rsidR="008D5A6C" w:rsidRDefault="008D5A6C" w:rsidP="008D5A6C">
      <w:r>
        <w:t>b.1) Stejar Bardolino natur H1145 ST10</w:t>
      </w:r>
    </w:p>
    <w:p w14:paraId="6DBE8922" w14:textId="77777777" w:rsidR="008D5A6C" w:rsidRDefault="008D5A6C" w:rsidP="008D5A6C">
      <w:r>
        <w:t>b.2) Stejar Gladstone nisip H3309 ST28</w:t>
      </w:r>
    </w:p>
    <w:p w14:paraId="419FDBC1" w14:textId="77777777" w:rsidR="008D5A6C" w:rsidRDefault="008D5A6C" w:rsidP="008D5A6C">
      <w:r>
        <w:t>b.3)  Frasin Lyon nisip H1298 ST22</w:t>
      </w:r>
    </w:p>
    <w:p w14:paraId="2CBE6570" w14:textId="77777777" w:rsidR="008D5A6C" w:rsidRDefault="008D5A6C" w:rsidP="008D5A6C">
      <w:r>
        <w:t>b.4) Arțar dur champagne H3860 ST9</w:t>
      </w:r>
    </w:p>
    <w:p w14:paraId="1F4649DD" w14:textId="77777777" w:rsidR="008D5A6C" w:rsidRDefault="008D5A6C" w:rsidP="008D5A6C"/>
    <w:p w14:paraId="668C6465" w14:textId="77777777" w:rsidR="008D5A6C" w:rsidRDefault="008D5A6C" w:rsidP="008D5A6C">
      <w:r>
        <w:t>Este indicat sa le alegeti dupa paletarul fizic pe care il are furnizorul de mobilier la comanda.</w:t>
      </w:r>
    </w:p>
    <w:p w14:paraId="32F470FA" w14:textId="77777777" w:rsidR="008D5A6C" w:rsidRDefault="008D5A6C" w:rsidP="008D5A6C"/>
    <w:p w14:paraId="669EEB14" w14:textId="46F86FED" w:rsidR="008D5A6C" w:rsidRDefault="008D5A6C" w:rsidP="008D5A6C">
      <w:r>
        <w:t xml:space="preserve">Se propune folosirea plintei la partea inferioara. </w:t>
      </w:r>
    </w:p>
    <w:p w14:paraId="43EAA985" w14:textId="77777777" w:rsidR="005A49E2" w:rsidRDefault="005A49E2" w:rsidP="008D5A6C"/>
    <w:p w14:paraId="3752B5F8" w14:textId="7B1BCB86" w:rsidR="0042290D" w:rsidRDefault="0042290D" w:rsidP="008D5A6C"/>
    <w:p w14:paraId="478AB273" w14:textId="77777777" w:rsidR="0042290D" w:rsidRDefault="0042290D" w:rsidP="008D5A6C"/>
    <w:p w14:paraId="745BCB1D" w14:textId="35568229" w:rsidR="0042290D" w:rsidRPr="00347AA6" w:rsidRDefault="0042290D" w:rsidP="005A49E2">
      <w:pPr>
        <w:pStyle w:val="Heading2"/>
      </w:pPr>
      <w:r w:rsidRPr="00347AA6">
        <w:lastRenderedPageBreak/>
        <w:t>2.3.  Raft expozitor</w:t>
      </w:r>
    </w:p>
    <w:p w14:paraId="52CC3C2E" w14:textId="002D9006" w:rsidR="0042290D" w:rsidRDefault="0042290D" w:rsidP="008D5A6C"/>
    <w:p w14:paraId="6EFAEB73" w14:textId="3360AEDA" w:rsidR="0042290D" w:rsidRDefault="0042290D" w:rsidP="008D5A6C">
      <w:r>
        <w:t xml:space="preserve">Raftul expozitor are structura metalica si politele orizontale din PAL melaminat. Structura metalica laterala are </w:t>
      </w:r>
      <w:r w:rsidR="00A62B60">
        <w:t xml:space="preserve">forma unor romburi succesive si se unesc prin bare orizontale sub cele 6 polite. </w:t>
      </w:r>
    </w:p>
    <w:p w14:paraId="709CFAF0" w14:textId="77777777" w:rsidR="00891534" w:rsidRDefault="00A62B60" w:rsidP="008D5A6C">
      <w:r>
        <w:t>Politele sunt din PAL melaminat de 18 mm cu cant ABS 1mm</w:t>
      </w:r>
      <w:r w:rsidR="00347AA6">
        <w:t xml:space="preserve"> – decor egger nuc (culoare sau decor apropiat de usile existente)</w:t>
      </w:r>
      <w:r>
        <w:t>.</w:t>
      </w:r>
    </w:p>
    <w:p w14:paraId="138D73AB" w14:textId="77777777" w:rsidR="00891534" w:rsidRDefault="00891534" w:rsidP="008D5A6C"/>
    <w:p w14:paraId="20F9AAC4" w14:textId="77777777" w:rsidR="00891534" w:rsidRDefault="00891534" w:rsidP="005A49E2">
      <w:pPr>
        <w:pStyle w:val="Heading2"/>
      </w:pPr>
      <w:r w:rsidRPr="00891534">
        <w:t>2.4. Bar</w:t>
      </w:r>
    </w:p>
    <w:p w14:paraId="491BF569" w14:textId="77777777" w:rsidR="00891534" w:rsidRDefault="00891534" w:rsidP="008D5A6C">
      <w:pPr>
        <w:rPr>
          <w:b/>
          <w:bCs/>
        </w:rPr>
      </w:pPr>
    </w:p>
    <w:p w14:paraId="6B87B671" w14:textId="21CC70B1" w:rsidR="00A62B60" w:rsidRPr="00891534" w:rsidRDefault="00891534" w:rsidP="008D5A6C">
      <w:r w:rsidRPr="00891534">
        <w:t>Dulap de forma trunghiulara in plan, cu doua usi frontale. Inaltimea de aproximativ</w:t>
      </w:r>
      <w:r>
        <w:t xml:space="preserve"> 105 cm. </w:t>
      </w:r>
      <w:r w:rsidR="00AE225F">
        <w:t>In loc de picioruse si plinta, „cutia” de PAL este sustinuta de o structura metalica.</w:t>
      </w:r>
      <w:r w:rsidR="0016650F">
        <w:t xml:space="preserve"> Are 2 polite reglabile in inte</w:t>
      </w:r>
      <w:r w:rsidR="00D22F97">
        <w:t xml:space="preserve">rior. </w:t>
      </w:r>
      <w:r w:rsidR="00AE225F">
        <w:t xml:space="preserve"> </w:t>
      </w:r>
    </w:p>
    <w:p w14:paraId="4EA52BD2" w14:textId="318F068F" w:rsidR="0042290D" w:rsidRDefault="0042290D" w:rsidP="008D5A6C"/>
    <w:p w14:paraId="56FB6BAC" w14:textId="065E8984" w:rsidR="0042290D" w:rsidRDefault="0042290D" w:rsidP="008D5A6C"/>
    <w:p w14:paraId="5B535093" w14:textId="26470A58" w:rsidR="0042290D" w:rsidRDefault="0042290D" w:rsidP="008D5A6C"/>
    <w:p w14:paraId="0E649DE0" w14:textId="275B18F7" w:rsidR="0042290D" w:rsidRPr="0042290D" w:rsidRDefault="0042290D" w:rsidP="008D1EA8">
      <w:pPr>
        <w:pStyle w:val="Heading1"/>
      </w:pPr>
      <w:r w:rsidRPr="0042290D">
        <w:t xml:space="preserve">3. MOBILIER </w:t>
      </w:r>
      <w:r w:rsidR="00570A3B">
        <w:t xml:space="preserve">CARE SE </w:t>
      </w:r>
      <w:r w:rsidRPr="0042290D">
        <w:t>ACHIZITI</w:t>
      </w:r>
      <w:r w:rsidR="00570A3B">
        <w:t>ONEAZA</w:t>
      </w:r>
    </w:p>
    <w:p w14:paraId="57254893" w14:textId="4C5E03FF" w:rsidR="008D5A6C" w:rsidRDefault="008D5A6C" w:rsidP="00C11433"/>
    <w:p w14:paraId="4DCC2A3F" w14:textId="77777777" w:rsidR="008D5A6C" w:rsidRPr="00032CFE" w:rsidRDefault="008D5A6C" w:rsidP="00C11433"/>
    <w:p w14:paraId="66D11D9B" w14:textId="03CDD0DA" w:rsidR="00032CFE" w:rsidRPr="002740D9" w:rsidRDefault="0042290D" w:rsidP="00460E35">
      <w:pPr>
        <w:pStyle w:val="Heading2"/>
      </w:pPr>
      <w:r w:rsidRPr="002740D9">
        <w:t>3.1. Scaun director</w:t>
      </w:r>
    </w:p>
    <w:p w14:paraId="09D1ECE0" w14:textId="57294ABD" w:rsidR="00EE7B43" w:rsidRDefault="00DA13ED">
      <w:r>
        <w:t>Se propune scaun rotativ de piele,</w:t>
      </w:r>
      <w:r w:rsidR="002740D9">
        <w:t xml:space="preserve"> cu brate,</w:t>
      </w:r>
      <w:r>
        <w:t xml:space="preserve"> culoare crem. </w:t>
      </w:r>
      <w:r w:rsidR="00302C9A">
        <w:t xml:space="preserve">Ca reper, se propune </w:t>
      </w:r>
      <w:r w:rsidR="00302C9A" w:rsidRPr="005C7A58">
        <w:t>modelul</w:t>
      </w:r>
      <w:r w:rsidR="00302C9A">
        <w:t xml:space="preserve"> </w:t>
      </w:r>
      <w:r w:rsidR="005C7A58" w:rsidRPr="005C7A58">
        <w:t xml:space="preserve">INVICTUS scaun managerial </w:t>
      </w:r>
      <w:r w:rsidR="00570A3B">
        <w:t xml:space="preserve">de la </w:t>
      </w:r>
      <w:r w:rsidR="005C7A58" w:rsidRPr="005C7A58">
        <w:t>Mobexpert</w:t>
      </w:r>
      <w:r w:rsidR="005C7A58">
        <w:t>.</w:t>
      </w:r>
    </w:p>
    <w:p w14:paraId="2098008C" w14:textId="77777777" w:rsidR="00EE7B43" w:rsidRDefault="00EE7B43"/>
    <w:p w14:paraId="572CE4C6" w14:textId="72F90B22" w:rsidR="0042290D" w:rsidRPr="002740D9" w:rsidRDefault="0042290D" w:rsidP="00460E35">
      <w:pPr>
        <w:pStyle w:val="Heading2"/>
      </w:pPr>
      <w:r w:rsidRPr="002740D9">
        <w:t>3.2</w:t>
      </w:r>
      <w:r w:rsidR="00565E9C" w:rsidRPr="002740D9">
        <w:t>.</w:t>
      </w:r>
      <w:r w:rsidRPr="002740D9">
        <w:t xml:space="preserve"> </w:t>
      </w:r>
      <w:r w:rsidR="00565E9C" w:rsidRPr="002740D9">
        <w:t>S</w:t>
      </w:r>
      <w:r w:rsidRPr="002740D9">
        <w:t xml:space="preserve">caune de </w:t>
      </w:r>
      <w:r w:rsidR="00EE7B43" w:rsidRPr="002740D9">
        <w:t>discuție</w:t>
      </w:r>
    </w:p>
    <w:p w14:paraId="572D1741" w14:textId="1592143E" w:rsidR="00EE7B43" w:rsidRDefault="00EE7B43">
      <w:r>
        <w:t xml:space="preserve">Specificatiile, asa cum au venit de la beneficiar, sunt: </w:t>
      </w:r>
    </w:p>
    <w:p w14:paraId="4A796BAC" w14:textId="50E54112" w:rsidR="00EE7B43" w:rsidRDefault="00EE7B43">
      <w:r>
        <w:t>- scaun rotativ</w:t>
      </w:r>
    </w:p>
    <w:p w14:paraId="05FE2795" w14:textId="2616E377" w:rsidR="00EE7B43" w:rsidRDefault="00EE7B43">
      <w:r>
        <w:t>- are brate</w:t>
      </w:r>
    </w:p>
    <w:p w14:paraId="572121B9" w14:textId="4BE5063F" w:rsidR="00EE7B43" w:rsidRDefault="00EE7B43">
      <w:r>
        <w:t>- fara rotile</w:t>
      </w:r>
    </w:p>
    <w:p w14:paraId="482B2C43" w14:textId="5909CF71" w:rsidR="00EE7B43" w:rsidRDefault="00302C9A">
      <w:r>
        <w:t>Ca reper, s</w:t>
      </w:r>
      <w:r w:rsidR="00EE7B43">
        <w:t xml:space="preserve">e propune scaunul model </w:t>
      </w:r>
      <w:r w:rsidR="00EE7B43" w:rsidRPr="00EE7B43">
        <w:t>LÅNGFJÄLL</w:t>
      </w:r>
      <w:r w:rsidR="00EE7B43">
        <w:t xml:space="preserve"> cod </w:t>
      </w:r>
      <w:r w:rsidR="00EE7B43" w:rsidRPr="00EE7B43">
        <w:t>592.525.95</w:t>
      </w:r>
      <w:r w:rsidR="00EE7B43">
        <w:t xml:space="preserve"> de la Ikea </w:t>
      </w:r>
      <w:hyperlink r:id="rId12" w:history="1">
        <w:r w:rsidR="00EE7B43" w:rsidRPr="00EE7B43">
          <w:rPr>
            <w:color w:val="0000FF"/>
            <w:u w:val="single"/>
          </w:rPr>
          <w:t>https://www.ikea.com/ro/ro/p/langfjaell-scaun-conferinta-gunnared-bej-alb-s59252595/</w:t>
        </w:r>
      </w:hyperlink>
    </w:p>
    <w:p w14:paraId="38A92A57" w14:textId="77777777" w:rsidR="00EE7B43" w:rsidRDefault="00EE7B43"/>
    <w:p w14:paraId="27CBE6C1" w14:textId="4CCA17A8" w:rsidR="0042290D" w:rsidRPr="002740D9" w:rsidRDefault="0042290D" w:rsidP="00460E35">
      <w:pPr>
        <w:pStyle w:val="Heading2"/>
      </w:pPr>
      <w:r w:rsidRPr="002740D9">
        <w:t>3.3</w:t>
      </w:r>
      <w:r w:rsidR="00565E9C" w:rsidRPr="002740D9">
        <w:t>.</w:t>
      </w:r>
      <w:r w:rsidRPr="002740D9">
        <w:t xml:space="preserve"> </w:t>
      </w:r>
      <w:r w:rsidR="00565E9C" w:rsidRPr="002740D9">
        <w:t>D</w:t>
      </w:r>
      <w:r w:rsidRPr="002740D9">
        <w:t>emifotolii</w:t>
      </w:r>
    </w:p>
    <w:p w14:paraId="7FFA6FE1" w14:textId="4078B28F" w:rsidR="00EE7B43" w:rsidRDefault="009836D8">
      <w:r>
        <w:t>Se propun 2 demifotolii din catifea de culoare corai</w:t>
      </w:r>
      <w:r w:rsidR="00087C91">
        <w:t>, vom reveni cu modele</w:t>
      </w:r>
      <w:r>
        <w:t xml:space="preserve">. </w:t>
      </w:r>
    </w:p>
    <w:p w14:paraId="197D6198" w14:textId="77777777" w:rsidR="00EE7B43" w:rsidRDefault="00EE7B43"/>
    <w:p w14:paraId="1A8BE659" w14:textId="450F461D" w:rsidR="0042290D" w:rsidRPr="002740D9" w:rsidRDefault="0042290D" w:rsidP="00460E35">
      <w:pPr>
        <w:pStyle w:val="Heading2"/>
      </w:pPr>
      <w:r w:rsidRPr="002740D9">
        <w:t>3.4. Masuta</w:t>
      </w:r>
    </w:p>
    <w:p w14:paraId="6C526CEB" w14:textId="0F7DE76F" w:rsidR="00032CFE" w:rsidRDefault="009836D8">
      <w:r>
        <w:t xml:space="preserve">Se propune o masuta de cafea, de forma aproximativ triunghiulara, cu picioare, de culoare similara cu barul si expozitorul. </w:t>
      </w:r>
      <w:r w:rsidR="00087C91">
        <w:t xml:space="preserve">Vom reveni cu modele. </w:t>
      </w:r>
    </w:p>
    <w:p w14:paraId="266DB001" w14:textId="5905DC6C" w:rsidR="00302C9A" w:rsidRDefault="00302C9A"/>
    <w:p w14:paraId="50E5EEB4" w14:textId="77777777" w:rsidR="00302C9A" w:rsidRDefault="00302C9A"/>
    <w:p w14:paraId="78C40529" w14:textId="1306EB89" w:rsidR="00302C9A" w:rsidRDefault="00302C9A"/>
    <w:p w14:paraId="0B86A124" w14:textId="529333A4" w:rsidR="00302C9A" w:rsidRDefault="00302C9A" w:rsidP="00302C9A">
      <w:pPr>
        <w:pStyle w:val="Heading1"/>
      </w:pPr>
      <w:r>
        <w:t>4. ACESSORII, FURNITURI SI DECORATIUNI</w:t>
      </w:r>
    </w:p>
    <w:p w14:paraId="7430EAF9" w14:textId="13B34ED7" w:rsidR="00302C9A" w:rsidRDefault="00302C9A" w:rsidP="00302C9A"/>
    <w:p w14:paraId="1B4F95E8" w14:textId="3332A346" w:rsidR="00302C9A" w:rsidRDefault="00302C9A" w:rsidP="00302C9A">
      <w:r>
        <w:t>4.1. Rolete pentru ferestre</w:t>
      </w:r>
    </w:p>
    <w:p w14:paraId="38AE7A7D" w14:textId="3A908736" w:rsidR="00177837" w:rsidRDefault="00177837" w:rsidP="00302C9A">
      <w:r>
        <w:t xml:space="preserve">Se propune </w:t>
      </w:r>
      <w:r w:rsidR="000B6348">
        <w:t xml:space="preserve">montarea in cadrul ferestrelor un model de roleta sau stor roman, astfel incat controlul luminii sa fie facut pe orizontala. Roletele se aleg de culoarea corai. </w:t>
      </w:r>
    </w:p>
    <w:p w14:paraId="559FE3CE" w14:textId="71F330B9" w:rsidR="00874B23" w:rsidRDefault="00874B23" w:rsidP="00302C9A"/>
    <w:p w14:paraId="19A10FB6" w14:textId="38966E13" w:rsidR="00874B23" w:rsidRDefault="00874B23" w:rsidP="00302C9A">
      <w:r>
        <w:t>4.2. Decoratiune harta pentru perete</w:t>
      </w:r>
    </w:p>
    <w:p w14:paraId="7E099D59" w14:textId="44D9C6BB" w:rsidR="00874B23" w:rsidRDefault="00874B23" w:rsidP="00302C9A">
      <w:r>
        <w:lastRenderedPageBreak/>
        <w:t xml:space="preserve">Pe peretele cu usa de baie (dreapta cum intri in birou) se monteaza o harta decorativa a lumii. Se poate executa din placaj sau din lemn, taiat la CNC. </w:t>
      </w:r>
      <w:r w:rsidR="000117E9">
        <w:t xml:space="preserve">Dimensiunea hartii se aproximeaza dupa imaginea din macheta 3d, in functie de capacitatle tehnice si de material. Ideal este sa acopere peretele cat mai mult. </w:t>
      </w:r>
    </w:p>
    <w:p w14:paraId="71A9CBF9" w14:textId="1A02F9B5" w:rsidR="00460E35" w:rsidRDefault="00460E35" w:rsidP="00302C9A"/>
    <w:p w14:paraId="7F325E1B" w14:textId="5BEE46F5" w:rsidR="00460E35" w:rsidRDefault="00460E35" w:rsidP="00460E35">
      <w:pPr>
        <w:pStyle w:val="Heading1"/>
      </w:pPr>
      <w:r>
        <w:t>5. ILUMINAT</w:t>
      </w:r>
    </w:p>
    <w:p w14:paraId="5D893F07" w14:textId="5F251CBD" w:rsidR="00302C9A" w:rsidRDefault="00302C9A" w:rsidP="00302C9A"/>
    <w:p w14:paraId="780360E1" w14:textId="77777777" w:rsidR="00460E35" w:rsidRDefault="00460E35" w:rsidP="00460E35">
      <w:pPr>
        <w:pStyle w:val="Heading2"/>
      </w:pPr>
      <w:r>
        <w:t>5.1 Iluminat Fix</w:t>
      </w:r>
    </w:p>
    <w:p w14:paraId="2DCC628A" w14:textId="2D4093B3" w:rsidR="00460E35" w:rsidRDefault="00460E35" w:rsidP="00302C9A">
      <w:r>
        <w:t xml:space="preserve">Se monteaza 2 corpuri de iluminat suspendate pe plafon: ambele identice sau din aceeasi gama, cu 3-6 lampi, in functie de puterea becului. Corpul de iluminat are o inaltme maxima de 60 cm pentru a preveni lovirea cu capul. Corpul de iluminat are o structura ramificata metalica, cu finisaj auriu sau negru, si cu lampile in abajur sferic de sticla. </w:t>
      </w:r>
    </w:p>
    <w:p w14:paraId="66FD760F" w14:textId="77777777" w:rsidR="008E289E" w:rsidRDefault="008E289E" w:rsidP="00302C9A"/>
    <w:p w14:paraId="511A8260" w14:textId="77777777" w:rsidR="008E289E" w:rsidRPr="008E289E" w:rsidRDefault="008E289E" w:rsidP="008E289E">
      <w:pPr>
        <w:rPr>
          <w:color w:val="FF0000"/>
        </w:rPr>
      </w:pPr>
      <w:r w:rsidRPr="008E289E">
        <w:rPr>
          <w:color w:val="FF0000"/>
        </w:rPr>
        <w:t>Varianta propusa si acceptata de catre beneficiar:</w:t>
      </w:r>
    </w:p>
    <w:p w14:paraId="24A70E25" w14:textId="77777777" w:rsidR="008E289E" w:rsidRDefault="008E289E" w:rsidP="00302C9A">
      <w:bookmarkStart w:id="0" w:name="_GoBack"/>
      <w:bookmarkEnd w:id="0"/>
    </w:p>
    <w:p w14:paraId="216F00D6" w14:textId="77777777" w:rsidR="0047568D" w:rsidRDefault="0047568D" w:rsidP="00302C9A"/>
    <w:p w14:paraId="44358A69" w14:textId="055B3CCB" w:rsidR="00302C9A" w:rsidRDefault="00460E35" w:rsidP="00460E35">
      <w:pPr>
        <w:pStyle w:val="Heading2"/>
      </w:pPr>
      <w:r>
        <w:t>5.2 Iluminat decorativ</w:t>
      </w:r>
    </w:p>
    <w:p w14:paraId="1837EF45" w14:textId="1B74BBE3" w:rsidR="00460E35" w:rsidRDefault="00460E35" w:rsidP="00302C9A">
      <w:r>
        <w:t xml:space="preserve">Se propune un lampadar cu picior si brat flexibil, in aceeasi gama cu cele doua corpuri de iluminat din plafon. </w:t>
      </w:r>
    </w:p>
    <w:p w14:paraId="401673C4" w14:textId="3A4B18B6" w:rsidR="00302C9A" w:rsidRDefault="00460E35" w:rsidP="00302C9A">
      <w:pPr>
        <w:pStyle w:val="Heading1"/>
      </w:pPr>
      <w:r>
        <w:t>6</w:t>
      </w:r>
      <w:r w:rsidR="00302C9A">
        <w:t>. ALTE LUCRARI</w:t>
      </w:r>
    </w:p>
    <w:p w14:paraId="364C8B54" w14:textId="3189DFD8" w:rsidR="00AA46D8" w:rsidRDefault="00AA46D8" w:rsidP="00AA46D8"/>
    <w:p w14:paraId="115D4281" w14:textId="6C805D0F" w:rsidR="00AA46D8" w:rsidRPr="00AA46D8" w:rsidRDefault="00AA46D8" w:rsidP="00AA46D8">
      <w:r>
        <w:t xml:space="preserve">In fata ferestrelor exista niste masti pentru radiatoare. Se vor demonta, igieniza si se vor vopsi in culoare alba, cu vopsea speciala pentru PAL, cum ar fi Annie Sloan. </w:t>
      </w:r>
      <w:r w:rsidR="00177E20">
        <w:t xml:space="preserve">Daca se constata degradarea, se vor inlocui partile deteriorate. </w:t>
      </w:r>
    </w:p>
    <w:sectPr w:rsidR="00AA46D8" w:rsidRPr="00AA46D8" w:rsidSect="004E108E">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F47F2" w14:textId="77777777" w:rsidR="00A835F7" w:rsidRDefault="00A835F7" w:rsidP="00C86A70">
      <w:r>
        <w:separator/>
      </w:r>
    </w:p>
  </w:endnote>
  <w:endnote w:type="continuationSeparator" w:id="0">
    <w:p w14:paraId="7DCE0D15" w14:textId="77777777" w:rsidR="00A835F7" w:rsidRDefault="00A835F7" w:rsidP="00C8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213B0" w14:textId="77777777" w:rsidR="00A835F7" w:rsidRDefault="00A835F7" w:rsidP="00C86A70">
      <w:r>
        <w:separator/>
      </w:r>
    </w:p>
  </w:footnote>
  <w:footnote w:type="continuationSeparator" w:id="0">
    <w:p w14:paraId="14883550" w14:textId="77777777" w:rsidR="00A835F7" w:rsidRDefault="00A835F7" w:rsidP="00C86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2B87E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A00D45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AF086A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4020F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550921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666C3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2C77C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5EAFB4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0CBB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104F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9F4EC0"/>
    <w:multiLevelType w:val="multilevel"/>
    <w:tmpl w:val="04090023"/>
    <w:styleLink w:val="ArticleSection"/>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0F622E4"/>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685DF5"/>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AEB0273"/>
    <w:multiLevelType w:val="multilevel"/>
    <w:tmpl w:val="526206A0"/>
    <w:lvl w:ilvl="0">
      <w:start w:val="1"/>
      <w:numFmt w:val="upperRoman"/>
      <w:lvlText w:val="Articol %1."/>
      <w:lvlJc w:val="left"/>
      <w:pPr>
        <w:ind w:left="0" w:firstLine="0"/>
      </w:pPr>
    </w:lvl>
    <w:lvl w:ilvl="1">
      <w:start w:val="1"/>
      <w:numFmt w:val="decimalZero"/>
      <w:isLgl/>
      <w:lvlText w:val="Secțiu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F29"/>
    <w:multiLevelType w:val="multilevel"/>
    <w:tmpl w:val="D8061F64"/>
    <w:lvl w:ilvl="0">
      <w:start w:val="1"/>
      <w:numFmt w:val="upperRoman"/>
      <w:lvlText w:val="Articol %1."/>
      <w:lvlJc w:val="left"/>
      <w:pPr>
        <w:ind w:left="0" w:firstLine="0"/>
      </w:pPr>
    </w:lvl>
    <w:lvl w:ilvl="1">
      <w:start w:val="1"/>
      <w:numFmt w:val="decimalZero"/>
      <w:isLgl/>
      <w:lvlText w:val="Secțiu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9350CFB"/>
    <w:multiLevelType w:val="multilevel"/>
    <w:tmpl w:val="9DF09F08"/>
    <w:lvl w:ilvl="0">
      <w:start w:val="1"/>
      <w:numFmt w:val="upperRoman"/>
      <w:lvlText w:val="Articol %1."/>
      <w:lvlJc w:val="left"/>
      <w:pPr>
        <w:ind w:left="0" w:firstLine="0"/>
      </w:pPr>
    </w:lvl>
    <w:lvl w:ilvl="1">
      <w:start w:val="1"/>
      <w:numFmt w:val="decimalZero"/>
      <w:isLgl/>
      <w:lvlText w:val="Secțiu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DEC6B47"/>
    <w:multiLevelType w:val="multilevel"/>
    <w:tmpl w:val="604E1C0A"/>
    <w:lvl w:ilvl="0">
      <w:start w:val="1"/>
      <w:numFmt w:val="upperRoman"/>
      <w:lvlText w:val="Articol %1."/>
      <w:lvlJc w:val="left"/>
      <w:pPr>
        <w:ind w:left="0" w:firstLine="0"/>
      </w:pPr>
    </w:lvl>
    <w:lvl w:ilvl="1">
      <w:start w:val="1"/>
      <w:numFmt w:val="decimalZero"/>
      <w:isLgl/>
      <w:lvlText w:val="Secțiu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8C2C6D"/>
    <w:multiLevelType w:val="multilevel"/>
    <w:tmpl w:val="04090023"/>
    <w:lvl w:ilvl="0">
      <w:start w:val="1"/>
      <w:numFmt w:val="upperRoman"/>
      <w:lvlText w:val="Articol %1."/>
      <w:lvlJc w:val="left"/>
      <w:pPr>
        <w:ind w:left="0" w:firstLine="0"/>
      </w:pPr>
    </w:lvl>
    <w:lvl w:ilvl="1">
      <w:start w:val="1"/>
      <w:numFmt w:val="decimalZero"/>
      <w:isLgl/>
      <w:lvlText w:val="Secțiu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13"/>
  </w:num>
  <w:num w:numId="3">
    <w:abstractNumId w:val="10"/>
  </w:num>
  <w:num w:numId="4">
    <w:abstractNumId w:val="24"/>
  </w:num>
  <w:num w:numId="5">
    <w:abstractNumId w:val="14"/>
  </w:num>
  <w:num w:numId="6">
    <w:abstractNumId w:val="1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8"/>
  </w:num>
  <w:num w:numId="20">
    <w:abstractNumId w:val="23"/>
  </w:num>
  <w:num w:numId="21">
    <w:abstractNumId w:val="20"/>
  </w:num>
  <w:num w:numId="22">
    <w:abstractNumId w:val="11"/>
  </w:num>
  <w:num w:numId="23">
    <w:abstractNumId w:val="25"/>
  </w:num>
  <w:num w:numId="24">
    <w:abstractNumId w:val="15"/>
  </w:num>
  <w:num w:numId="25">
    <w:abstractNumId w:val="1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CFE"/>
    <w:rsid w:val="000117E9"/>
    <w:rsid w:val="00032CFE"/>
    <w:rsid w:val="00073A38"/>
    <w:rsid w:val="00087C91"/>
    <w:rsid w:val="000B6348"/>
    <w:rsid w:val="0016650F"/>
    <w:rsid w:val="00177837"/>
    <w:rsid w:val="00177E20"/>
    <w:rsid w:val="001A590C"/>
    <w:rsid w:val="002740D9"/>
    <w:rsid w:val="002B6E8B"/>
    <w:rsid w:val="00302C9A"/>
    <w:rsid w:val="00347AA6"/>
    <w:rsid w:val="003748EA"/>
    <w:rsid w:val="0042290D"/>
    <w:rsid w:val="00460E35"/>
    <w:rsid w:val="0047568D"/>
    <w:rsid w:val="00477805"/>
    <w:rsid w:val="004E108E"/>
    <w:rsid w:val="00565E9C"/>
    <w:rsid w:val="00570A3B"/>
    <w:rsid w:val="00572B27"/>
    <w:rsid w:val="005A49E2"/>
    <w:rsid w:val="005C7A58"/>
    <w:rsid w:val="00633FD6"/>
    <w:rsid w:val="00645252"/>
    <w:rsid w:val="006D3D74"/>
    <w:rsid w:val="006E44D4"/>
    <w:rsid w:val="008142C4"/>
    <w:rsid w:val="00831993"/>
    <w:rsid w:val="0083569A"/>
    <w:rsid w:val="00874B23"/>
    <w:rsid w:val="00884034"/>
    <w:rsid w:val="00891534"/>
    <w:rsid w:val="008D1EA8"/>
    <w:rsid w:val="008D5A6C"/>
    <w:rsid w:val="008E289E"/>
    <w:rsid w:val="009836D8"/>
    <w:rsid w:val="00A62B60"/>
    <w:rsid w:val="00A835F7"/>
    <w:rsid w:val="00A9204E"/>
    <w:rsid w:val="00AA46D8"/>
    <w:rsid w:val="00AE225F"/>
    <w:rsid w:val="00BC3834"/>
    <w:rsid w:val="00BD7A4D"/>
    <w:rsid w:val="00C11433"/>
    <w:rsid w:val="00C86A70"/>
    <w:rsid w:val="00D22F97"/>
    <w:rsid w:val="00DA13ED"/>
    <w:rsid w:val="00E3762C"/>
    <w:rsid w:val="00EE7B43"/>
    <w:rsid w:val="00F025C8"/>
    <w:rsid w:val="00F41EED"/>
    <w:rsid w:val="00FA59D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02B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A70"/>
    <w:rPr>
      <w:rFonts w:ascii="Calibri" w:hAnsi="Calibri" w:cs="Calibri"/>
    </w:rPr>
  </w:style>
  <w:style w:type="paragraph" w:styleId="Heading1">
    <w:name w:val="heading 1"/>
    <w:basedOn w:val="Normal"/>
    <w:next w:val="Normal"/>
    <w:link w:val="Heading1Char"/>
    <w:uiPriority w:val="9"/>
    <w:qFormat/>
    <w:rsid w:val="00C86A70"/>
    <w:pPr>
      <w:keepNext/>
      <w:keepLines/>
      <w:spacing w:before="240"/>
      <w:outlineLvl w:val="0"/>
    </w:pPr>
    <w:rPr>
      <w:rFonts w:ascii="Calibri Light" w:eastAsiaTheme="majorEastAsia" w:hAnsi="Calibri Light" w:cs="Calibri Light"/>
      <w:color w:val="1F4E79" w:themeColor="accent1" w:themeShade="80"/>
      <w:sz w:val="32"/>
      <w:szCs w:val="32"/>
    </w:rPr>
  </w:style>
  <w:style w:type="paragraph" w:styleId="Heading2">
    <w:name w:val="heading 2"/>
    <w:basedOn w:val="Normal"/>
    <w:next w:val="Normal"/>
    <w:link w:val="Heading2Char"/>
    <w:uiPriority w:val="9"/>
    <w:unhideWhenUsed/>
    <w:qFormat/>
    <w:rsid w:val="00C86A70"/>
    <w:pPr>
      <w:keepNext/>
      <w:keepLines/>
      <w:spacing w:before="40"/>
      <w:outlineLvl w:val="1"/>
    </w:pPr>
    <w:rPr>
      <w:rFonts w:ascii="Calibri Light" w:eastAsiaTheme="majorEastAsia" w:hAnsi="Calibri Light" w:cs="Calibri Light"/>
      <w:color w:val="1F4E79" w:themeColor="accent1" w:themeShade="80"/>
      <w:sz w:val="26"/>
      <w:szCs w:val="26"/>
    </w:rPr>
  </w:style>
  <w:style w:type="paragraph" w:styleId="Heading3">
    <w:name w:val="heading 3"/>
    <w:basedOn w:val="Normal"/>
    <w:next w:val="Normal"/>
    <w:link w:val="Heading3Char"/>
    <w:uiPriority w:val="9"/>
    <w:unhideWhenUsed/>
    <w:qFormat/>
    <w:rsid w:val="00C86A70"/>
    <w:pPr>
      <w:keepNext/>
      <w:keepLines/>
      <w:spacing w:before="40"/>
      <w:outlineLvl w:val="2"/>
    </w:pPr>
    <w:rPr>
      <w:rFonts w:ascii="Calibri Light" w:eastAsiaTheme="majorEastAsia" w:hAnsi="Calibri Light" w:cs="Calibri Light"/>
      <w:color w:val="1F4D78" w:themeColor="accent1" w:themeShade="7F"/>
      <w:sz w:val="24"/>
      <w:szCs w:val="24"/>
    </w:rPr>
  </w:style>
  <w:style w:type="paragraph" w:styleId="Heading4">
    <w:name w:val="heading 4"/>
    <w:basedOn w:val="Normal"/>
    <w:next w:val="Normal"/>
    <w:link w:val="Heading4Char"/>
    <w:uiPriority w:val="9"/>
    <w:unhideWhenUsed/>
    <w:qFormat/>
    <w:rsid w:val="00C86A70"/>
    <w:pPr>
      <w:keepNext/>
      <w:keepLines/>
      <w:spacing w:before="40"/>
      <w:outlineLvl w:val="3"/>
    </w:pPr>
    <w:rPr>
      <w:rFonts w:ascii="Calibri Light" w:eastAsiaTheme="majorEastAsia" w:hAnsi="Calibri Light" w:cs="Calibri Light"/>
      <w:i/>
      <w:iCs/>
      <w:color w:val="1F4E79" w:themeColor="accent1" w:themeShade="80"/>
    </w:rPr>
  </w:style>
  <w:style w:type="paragraph" w:styleId="Heading5">
    <w:name w:val="heading 5"/>
    <w:basedOn w:val="Normal"/>
    <w:next w:val="Normal"/>
    <w:link w:val="Heading5Char"/>
    <w:uiPriority w:val="9"/>
    <w:unhideWhenUsed/>
    <w:qFormat/>
    <w:rsid w:val="00C86A70"/>
    <w:pPr>
      <w:keepNext/>
      <w:keepLines/>
      <w:spacing w:before="40"/>
      <w:outlineLvl w:val="4"/>
    </w:pPr>
    <w:rPr>
      <w:rFonts w:ascii="Calibri Light" w:eastAsiaTheme="majorEastAsia" w:hAnsi="Calibri Light" w:cs="Calibri Light"/>
      <w:color w:val="1F4E79" w:themeColor="accent1" w:themeShade="80"/>
    </w:rPr>
  </w:style>
  <w:style w:type="paragraph" w:styleId="Heading6">
    <w:name w:val="heading 6"/>
    <w:basedOn w:val="Normal"/>
    <w:next w:val="Normal"/>
    <w:link w:val="Heading6Char"/>
    <w:uiPriority w:val="9"/>
    <w:unhideWhenUsed/>
    <w:qFormat/>
    <w:rsid w:val="00C86A70"/>
    <w:pPr>
      <w:keepNext/>
      <w:keepLines/>
      <w:spacing w:before="40"/>
      <w:outlineLvl w:val="5"/>
    </w:pPr>
    <w:rPr>
      <w:rFonts w:ascii="Calibri Light" w:eastAsiaTheme="majorEastAsia" w:hAnsi="Calibri Light" w:cs="Calibri Light"/>
      <w:color w:val="1F4D78" w:themeColor="accent1" w:themeShade="7F"/>
    </w:rPr>
  </w:style>
  <w:style w:type="paragraph" w:styleId="Heading7">
    <w:name w:val="heading 7"/>
    <w:basedOn w:val="Normal"/>
    <w:next w:val="Normal"/>
    <w:link w:val="Heading7Char"/>
    <w:uiPriority w:val="9"/>
    <w:unhideWhenUsed/>
    <w:qFormat/>
    <w:rsid w:val="00C86A70"/>
    <w:pPr>
      <w:keepNext/>
      <w:keepLines/>
      <w:spacing w:before="40"/>
      <w:outlineLvl w:val="6"/>
    </w:pPr>
    <w:rPr>
      <w:rFonts w:ascii="Calibri Light" w:eastAsiaTheme="majorEastAsia" w:hAnsi="Calibri Light" w:cs="Calibri Light"/>
      <w:i/>
      <w:iCs/>
      <w:color w:val="1F4D78" w:themeColor="accent1" w:themeShade="7F"/>
    </w:rPr>
  </w:style>
  <w:style w:type="paragraph" w:styleId="Heading8">
    <w:name w:val="heading 8"/>
    <w:basedOn w:val="Normal"/>
    <w:next w:val="Normal"/>
    <w:link w:val="Heading8Char"/>
    <w:uiPriority w:val="9"/>
    <w:unhideWhenUsed/>
    <w:qFormat/>
    <w:rsid w:val="00C86A70"/>
    <w:pPr>
      <w:keepNext/>
      <w:keepLines/>
      <w:spacing w:before="40"/>
      <w:outlineLvl w:val="7"/>
    </w:pPr>
    <w:rPr>
      <w:rFonts w:ascii="Calibri Light" w:eastAsiaTheme="majorEastAsia" w:hAnsi="Calibri Light" w:cs="Calibri Light"/>
      <w:color w:val="272727" w:themeColor="text1" w:themeTint="D8"/>
      <w:szCs w:val="21"/>
    </w:rPr>
  </w:style>
  <w:style w:type="paragraph" w:styleId="Heading9">
    <w:name w:val="heading 9"/>
    <w:basedOn w:val="Normal"/>
    <w:next w:val="Normal"/>
    <w:link w:val="Heading9Char"/>
    <w:uiPriority w:val="9"/>
    <w:unhideWhenUsed/>
    <w:qFormat/>
    <w:rsid w:val="00C86A70"/>
    <w:pPr>
      <w:keepNext/>
      <w:keepLines/>
      <w:spacing w:before="40"/>
      <w:outlineLvl w:val="8"/>
    </w:pPr>
    <w:rPr>
      <w:rFonts w:ascii="Calibri Light" w:eastAsiaTheme="majorEastAsia" w:hAnsi="Calibri Light" w:cs="Calibri Light"/>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A70"/>
    <w:rPr>
      <w:rFonts w:ascii="Calibri Light" w:eastAsiaTheme="majorEastAsia" w:hAnsi="Calibri Light" w:cs="Calibri Light"/>
      <w:color w:val="1F4E79" w:themeColor="accent1" w:themeShade="80"/>
      <w:sz w:val="32"/>
      <w:szCs w:val="32"/>
    </w:rPr>
  </w:style>
  <w:style w:type="character" w:customStyle="1" w:styleId="Heading2Char">
    <w:name w:val="Heading 2 Char"/>
    <w:basedOn w:val="DefaultParagraphFont"/>
    <w:link w:val="Heading2"/>
    <w:uiPriority w:val="9"/>
    <w:rsid w:val="00C86A70"/>
    <w:rPr>
      <w:rFonts w:ascii="Calibri Light" w:eastAsiaTheme="majorEastAsia" w:hAnsi="Calibri Light" w:cs="Calibri Light"/>
      <w:color w:val="1F4E79" w:themeColor="accent1" w:themeShade="80"/>
      <w:sz w:val="26"/>
      <w:szCs w:val="26"/>
    </w:rPr>
  </w:style>
  <w:style w:type="character" w:customStyle="1" w:styleId="Heading3Char">
    <w:name w:val="Heading 3 Char"/>
    <w:basedOn w:val="DefaultParagraphFont"/>
    <w:link w:val="Heading3"/>
    <w:uiPriority w:val="9"/>
    <w:rsid w:val="00C86A70"/>
    <w:rPr>
      <w:rFonts w:ascii="Calibri Light" w:eastAsiaTheme="majorEastAsia" w:hAnsi="Calibri Light" w:cs="Calibri Light"/>
      <w:color w:val="1F4D78" w:themeColor="accent1" w:themeShade="7F"/>
      <w:sz w:val="24"/>
      <w:szCs w:val="24"/>
    </w:rPr>
  </w:style>
  <w:style w:type="character" w:customStyle="1" w:styleId="Heading4Char">
    <w:name w:val="Heading 4 Char"/>
    <w:basedOn w:val="DefaultParagraphFont"/>
    <w:link w:val="Heading4"/>
    <w:uiPriority w:val="9"/>
    <w:rsid w:val="00C86A70"/>
    <w:rPr>
      <w:rFonts w:ascii="Calibri Light" w:eastAsiaTheme="majorEastAsia" w:hAnsi="Calibri Light" w:cs="Calibri Light"/>
      <w:i/>
      <w:iCs/>
      <w:color w:val="1F4E79" w:themeColor="accent1" w:themeShade="80"/>
    </w:rPr>
  </w:style>
  <w:style w:type="character" w:customStyle="1" w:styleId="Heading5Char">
    <w:name w:val="Heading 5 Char"/>
    <w:basedOn w:val="DefaultParagraphFont"/>
    <w:link w:val="Heading5"/>
    <w:uiPriority w:val="9"/>
    <w:rsid w:val="00C86A70"/>
    <w:rPr>
      <w:rFonts w:ascii="Calibri Light" w:eastAsiaTheme="majorEastAsia" w:hAnsi="Calibri Light" w:cs="Calibri Light"/>
      <w:color w:val="1F4E79" w:themeColor="accent1" w:themeShade="80"/>
    </w:rPr>
  </w:style>
  <w:style w:type="character" w:customStyle="1" w:styleId="Heading6Char">
    <w:name w:val="Heading 6 Char"/>
    <w:basedOn w:val="DefaultParagraphFont"/>
    <w:link w:val="Heading6"/>
    <w:uiPriority w:val="9"/>
    <w:rsid w:val="00C86A70"/>
    <w:rPr>
      <w:rFonts w:ascii="Calibri Light" w:eastAsiaTheme="majorEastAsia" w:hAnsi="Calibri Light" w:cs="Calibri Light"/>
      <w:color w:val="1F4D78" w:themeColor="accent1" w:themeShade="7F"/>
    </w:rPr>
  </w:style>
  <w:style w:type="character" w:customStyle="1" w:styleId="Heading7Char">
    <w:name w:val="Heading 7 Char"/>
    <w:basedOn w:val="DefaultParagraphFont"/>
    <w:link w:val="Heading7"/>
    <w:uiPriority w:val="9"/>
    <w:rsid w:val="00C86A70"/>
    <w:rPr>
      <w:rFonts w:ascii="Calibri Light" w:eastAsiaTheme="majorEastAsia" w:hAnsi="Calibri Light" w:cs="Calibri Light"/>
      <w:i/>
      <w:iCs/>
      <w:color w:val="1F4D78" w:themeColor="accent1" w:themeShade="7F"/>
    </w:rPr>
  </w:style>
  <w:style w:type="character" w:customStyle="1" w:styleId="Heading8Char">
    <w:name w:val="Heading 8 Char"/>
    <w:basedOn w:val="DefaultParagraphFont"/>
    <w:link w:val="Heading8"/>
    <w:uiPriority w:val="9"/>
    <w:rsid w:val="00C86A70"/>
    <w:rPr>
      <w:rFonts w:ascii="Calibri Light" w:eastAsiaTheme="majorEastAsia" w:hAnsi="Calibri Light" w:cs="Calibri Light"/>
      <w:color w:val="272727" w:themeColor="text1" w:themeTint="D8"/>
      <w:szCs w:val="21"/>
    </w:rPr>
  </w:style>
  <w:style w:type="character" w:customStyle="1" w:styleId="Heading9Char">
    <w:name w:val="Heading 9 Char"/>
    <w:basedOn w:val="DefaultParagraphFont"/>
    <w:link w:val="Heading9"/>
    <w:uiPriority w:val="9"/>
    <w:rsid w:val="00C86A70"/>
    <w:rPr>
      <w:rFonts w:ascii="Calibri Light" w:eastAsiaTheme="majorEastAsia" w:hAnsi="Calibri Light" w:cs="Calibri Light"/>
      <w:i/>
      <w:iCs/>
      <w:color w:val="272727" w:themeColor="text1" w:themeTint="D8"/>
      <w:szCs w:val="21"/>
    </w:rPr>
  </w:style>
  <w:style w:type="paragraph" w:styleId="Title">
    <w:name w:val="Title"/>
    <w:basedOn w:val="Normal"/>
    <w:next w:val="Normal"/>
    <w:link w:val="TitleChar"/>
    <w:uiPriority w:val="10"/>
    <w:qFormat/>
    <w:rsid w:val="00C86A70"/>
    <w:pPr>
      <w:contextualSpacing/>
    </w:pPr>
    <w:rPr>
      <w:rFonts w:ascii="Calibri Light" w:eastAsiaTheme="majorEastAsia" w:hAnsi="Calibri Light" w:cs="Calibri Light"/>
      <w:spacing w:val="-10"/>
      <w:kern w:val="28"/>
      <w:sz w:val="56"/>
      <w:szCs w:val="56"/>
    </w:rPr>
  </w:style>
  <w:style w:type="character" w:customStyle="1" w:styleId="TitleChar">
    <w:name w:val="Title Char"/>
    <w:basedOn w:val="DefaultParagraphFont"/>
    <w:link w:val="Title"/>
    <w:uiPriority w:val="10"/>
    <w:rsid w:val="00C86A70"/>
    <w:rPr>
      <w:rFonts w:ascii="Calibri Light" w:eastAsiaTheme="majorEastAsia" w:hAnsi="Calibri Light" w:cs="Calibri Light"/>
      <w:spacing w:val="-10"/>
      <w:kern w:val="28"/>
      <w:sz w:val="56"/>
      <w:szCs w:val="56"/>
    </w:rPr>
  </w:style>
  <w:style w:type="paragraph" w:styleId="Subtitle">
    <w:name w:val="Subtitle"/>
    <w:basedOn w:val="Normal"/>
    <w:next w:val="Normal"/>
    <w:link w:val="SubtitleChar"/>
    <w:uiPriority w:val="11"/>
    <w:qFormat/>
    <w:rsid w:val="00C86A7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86A70"/>
    <w:rPr>
      <w:rFonts w:ascii="Calibri" w:eastAsiaTheme="minorEastAsia" w:hAnsi="Calibri" w:cs="Calibri"/>
      <w:color w:val="5A5A5A" w:themeColor="text1" w:themeTint="A5"/>
      <w:spacing w:val="15"/>
    </w:rPr>
  </w:style>
  <w:style w:type="character" w:styleId="SubtleEmphasis">
    <w:name w:val="Subtle Emphasis"/>
    <w:basedOn w:val="DefaultParagraphFont"/>
    <w:uiPriority w:val="19"/>
    <w:qFormat/>
    <w:rsid w:val="00C86A70"/>
    <w:rPr>
      <w:rFonts w:ascii="Calibri" w:hAnsi="Calibri" w:cs="Calibri"/>
      <w:i/>
      <w:iCs/>
      <w:color w:val="404040" w:themeColor="text1" w:themeTint="BF"/>
    </w:rPr>
  </w:style>
  <w:style w:type="character" w:styleId="Emphasis">
    <w:name w:val="Emphasis"/>
    <w:basedOn w:val="DefaultParagraphFont"/>
    <w:uiPriority w:val="20"/>
    <w:qFormat/>
    <w:rsid w:val="00C86A70"/>
    <w:rPr>
      <w:rFonts w:ascii="Calibri" w:hAnsi="Calibri" w:cs="Calibri"/>
      <w:i/>
      <w:iCs/>
    </w:rPr>
  </w:style>
  <w:style w:type="character" w:styleId="IntenseEmphasis">
    <w:name w:val="Intense Emphasis"/>
    <w:basedOn w:val="DefaultParagraphFont"/>
    <w:uiPriority w:val="21"/>
    <w:qFormat/>
    <w:rsid w:val="00C86A70"/>
    <w:rPr>
      <w:rFonts w:ascii="Calibri" w:hAnsi="Calibri" w:cs="Calibri"/>
      <w:i/>
      <w:iCs/>
      <w:color w:val="1F4E79" w:themeColor="accent1" w:themeShade="80"/>
    </w:rPr>
  </w:style>
  <w:style w:type="character" w:styleId="Strong">
    <w:name w:val="Strong"/>
    <w:basedOn w:val="DefaultParagraphFont"/>
    <w:uiPriority w:val="22"/>
    <w:qFormat/>
    <w:rsid w:val="00C86A70"/>
    <w:rPr>
      <w:rFonts w:ascii="Calibri" w:hAnsi="Calibri" w:cs="Calibri"/>
      <w:b/>
      <w:bCs/>
    </w:rPr>
  </w:style>
  <w:style w:type="paragraph" w:styleId="Quote">
    <w:name w:val="Quote"/>
    <w:basedOn w:val="Normal"/>
    <w:next w:val="Normal"/>
    <w:link w:val="QuoteChar"/>
    <w:uiPriority w:val="29"/>
    <w:qFormat/>
    <w:rsid w:val="00C86A7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86A70"/>
    <w:rPr>
      <w:rFonts w:ascii="Calibri" w:hAnsi="Calibri" w:cs="Calibri"/>
      <w:i/>
      <w:iCs/>
      <w:color w:val="404040" w:themeColor="text1" w:themeTint="BF"/>
    </w:rPr>
  </w:style>
  <w:style w:type="paragraph" w:styleId="IntenseQuote">
    <w:name w:val="Intense Quote"/>
    <w:basedOn w:val="Normal"/>
    <w:next w:val="Normal"/>
    <w:link w:val="IntenseQuoteChar"/>
    <w:uiPriority w:val="30"/>
    <w:qFormat/>
    <w:rsid w:val="00C86A70"/>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C86A70"/>
    <w:rPr>
      <w:rFonts w:ascii="Calibri" w:hAnsi="Calibri" w:cs="Calibri"/>
      <w:i/>
      <w:iCs/>
      <w:color w:val="1F4E79" w:themeColor="accent1" w:themeShade="80"/>
    </w:rPr>
  </w:style>
  <w:style w:type="character" w:styleId="SubtleReference">
    <w:name w:val="Subtle Reference"/>
    <w:basedOn w:val="DefaultParagraphFont"/>
    <w:uiPriority w:val="31"/>
    <w:qFormat/>
    <w:rsid w:val="00C86A70"/>
    <w:rPr>
      <w:rFonts w:ascii="Calibri" w:hAnsi="Calibri" w:cs="Calibri"/>
      <w:smallCaps/>
      <w:color w:val="5A5A5A" w:themeColor="text1" w:themeTint="A5"/>
    </w:rPr>
  </w:style>
  <w:style w:type="character" w:styleId="IntenseReference">
    <w:name w:val="Intense Reference"/>
    <w:basedOn w:val="DefaultParagraphFont"/>
    <w:uiPriority w:val="32"/>
    <w:qFormat/>
    <w:rsid w:val="00C86A70"/>
    <w:rPr>
      <w:rFonts w:ascii="Calibri" w:hAnsi="Calibri" w:cs="Calibri"/>
      <w:b/>
      <w:bCs/>
      <w:caps w:val="0"/>
      <w:smallCaps/>
      <w:color w:val="1F4E79" w:themeColor="accent1" w:themeShade="80"/>
      <w:spacing w:val="5"/>
    </w:rPr>
  </w:style>
  <w:style w:type="character" w:styleId="BookTitle">
    <w:name w:val="Book Title"/>
    <w:basedOn w:val="DefaultParagraphFont"/>
    <w:uiPriority w:val="33"/>
    <w:qFormat/>
    <w:rsid w:val="00C86A70"/>
    <w:rPr>
      <w:rFonts w:ascii="Calibri" w:hAnsi="Calibri" w:cs="Calibri"/>
      <w:b/>
      <w:bCs/>
      <w:i/>
      <w:iCs/>
      <w:spacing w:val="5"/>
    </w:rPr>
  </w:style>
  <w:style w:type="character" w:styleId="Hyperlink">
    <w:name w:val="Hyperlink"/>
    <w:basedOn w:val="DefaultParagraphFont"/>
    <w:uiPriority w:val="99"/>
    <w:unhideWhenUsed/>
    <w:rsid w:val="00C86A70"/>
    <w:rPr>
      <w:rFonts w:ascii="Calibri" w:hAnsi="Calibri" w:cs="Calibri"/>
      <w:color w:val="1F4E79" w:themeColor="accent1" w:themeShade="80"/>
      <w:u w:val="single"/>
    </w:rPr>
  </w:style>
  <w:style w:type="character" w:styleId="FollowedHyperlink">
    <w:name w:val="FollowedHyperlink"/>
    <w:basedOn w:val="DefaultParagraphFont"/>
    <w:uiPriority w:val="99"/>
    <w:unhideWhenUsed/>
    <w:rsid w:val="00C86A70"/>
    <w:rPr>
      <w:rFonts w:ascii="Calibri" w:hAnsi="Calibri" w:cs="Calibri"/>
      <w:color w:val="954F72" w:themeColor="followedHyperlink"/>
      <w:u w:val="single"/>
    </w:rPr>
  </w:style>
  <w:style w:type="paragraph" w:styleId="Caption">
    <w:name w:val="caption"/>
    <w:basedOn w:val="Normal"/>
    <w:next w:val="Normal"/>
    <w:uiPriority w:val="35"/>
    <w:unhideWhenUsed/>
    <w:qFormat/>
    <w:rsid w:val="00C86A70"/>
    <w:pPr>
      <w:spacing w:after="200"/>
    </w:pPr>
    <w:rPr>
      <w:i/>
      <w:iCs/>
      <w:color w:val="44546A" w:themeColor="text2"/>
      <w:szCs w:val="18"/>
    </w:rPr>
  </w:style>
  <w:style w:type="paragraph" w:styleId="BalloonText">
    <w:name w:val="Balloon Text"/>
    <w:basedOn w:val="Normal"/>
    <w:link w:val="BalloonTextChar"/>
    <w:uiPriority w:val="99"/>
    <w:semiHidden/>
    <w:unhideWhenUsed/>
    <w:rsid w:val="00C86A70"/>
    <w:rPr>
      <w:rFonts w:ascii="Segoe UI" w:hAnsi="Segoe UI" w:cs="Segoe UI"/>
      <w:szCs w:val="18"/>
    </w:rPr>
  </w:style>
  <w:style w:type="character" w:customStyle="1" w:styleId="BalloonTextChar">
    <w:name w:val="Balloon Text Char"/>
    <w:basedOn w:val="DefaultParagraphFont"/>
    <w:link w:val="BalloonText"/>
    <w:uiPriority w:val="99"/>
    <w:semiHidden/>
    <w:rsid w:val="00C86A70"/>
    <w:rPr>
      <w:rFonts w:ascii="Segoe UI" w:hAnsi="Segoe UI" w:cs="Segoe UI"/>
      <w:szCs w:val="18"/>
    </w:rPr>
  </w:style>
  <w:style w:type="paragraph" w:styleId="BlockText">
    <w:name w:val="Block Text"/>
    <w:basedOn w:val="Normal"/>
    <w:uiPriority w:val="99"/>
    <w:semiHidden/>
    <w:unhideWhenUsed/>
    <w:rsid w:val="00C86A7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C86A70"/>
    <w:pPr>
      <w:spacing w:after="120"/>
    </w:pPr>
    <w:rPr>
      <w:szCs w:val="16"/>
    </w:rPr>
  </w:style>
  <w:style w:type="character" w:customStyle="1" w:styleId="BodyText3Char">
    <w:name w:val="Body Text 3 Char"/>
    <w:basedOn w:val="DefaultParagraphFont"/>
    <w:link w:val="BodyText3"/>
    <w:uiPriority w:val="99"/>
    <w:semiHidden/>
    <w:rsid w:val="00C86A70"/>
    <w:rPr>
      <w:rFonts w:ascii="Calibri" w:hAnsi="Calibri" w:cs="Calibri"/>
      <w:szCs w:val="16"/>
    </w:rPr>
  </w:style>
  <w:style w:type="paragraph" w:styleId="BodyTextIndent3">
    <w:name w:val="Body Text Indent 3"/>
    <w:basedOn w:val="Normal"/>
    <w:link w:val="BodyTextIndent3Char"/>
    <w:uiPriority w:val="99"/>
    <w:semiHidden/>
    <w:unhideWhenUsed/>
    <w:rsid w:val="00C86A70"/>
    <w:pPr>
      <w:spacing w:after="120"/>
      <w:ind w:left="360"/>
    </w:pPr>
    <w:rPr>
      <w:szCs w:val="16"/>
    </w:rPr>
  </w:style>
  <w:style w:type="character" w:customStyle="1" w:styleId="BodyTextIndent3Char">
    <w:name w:val="Body Text Indent 3 Char"/>
    <w:basedOn w:val="DefaultParagraphFont"/>
    <w:link w:val="BodyTextIndent3"/>
    <w:uiPriority w:val="99"/>
    <w:semiHidden/>
    <w:rsid w:val="00C86A70"/>
    <w:rPr>
      <w:rFonts w:ascii="Calibri" w:hAnsi="Calibri" w:cs="Calibri"/>
      <w:szCs w:val="16"/>
    </w:rPr>
  </w:style>
  <w:style w:type="character" w:styleId="CommentReference">
    <w:name w:val="annotation reference"/>
    <w:basedOn w:val="DefaultParagraphFont"/>
    <w:uiPriority w:val="99"/>
    <w:semiHidden/>
    <w:unhideWhenUsed/>
    <w:rsid w:val="00C86A70"/>
    <w:rPr>
      <w:rFonts w:ascii="Calibri" w:hAnsi="Calibri" w:cs="Calibri"/>
      <w:sz w:val="22"/>
      <w:szCs w:val="16"/>
    </w:rPr>
  </w:style>
  <w:style w:type="paragraph" w:styleId="CommentText">
    <w:name w:val="annotation text"/>
    <w:basedOn w:val="Normal"/>
    <w:link w:val="CommentTextChar"/>
    <w:uiPriority w:val="99"/>
    <w:semiHidden/>
    <w:unhideWhenUsed/>
    <w:rsid w:val="00C86A70"/>
    <w:rPr>
      <w:szCs w:val="20"/>
    </w:rPr>
  </w:style>
  <w:style w:type="character" w:customStyle="1" w:styleId="CommentTextChar">
    <w:name w:val="Comment Text Char"/>
    <w:basedOn w:val="DefaultParagraphFont"/>
    <w:link w:val="CommentText"/>
    <w:uiPriority w:val="99"/>
    <w:semiHidden/>
    <w:rsid w:val="00C86A70"/>
    <w:rPr>
      <w:rFonts w:ascii="Calibri" w:hAnsi="Calibri" w:cs="Calibri"/>
      <w:szCs w:val="20"/>
    </w:rPr>
  </w:style>
  <w:style w:type="paragraph" w:styleId="CommentSubject">
    <w:name w:val="annotation subject"/>
    <w:basedOn w:val="CommentText"/>
    <w:next w:val="CommentText"/>
    <w:link w:val="CommentSubjectChar"/>
    <w:uiPriority w:val="99"/>
    <w:semiHidden/>
    <w:unhideWhenUsed/>
    <w:rsid w:val="00C86A70"/>
    <w:rPr>
      <w:b/>
      <w:bCs/>
    </w:rPr>
  </w:style>
  <w:style w:type="character" w:customStyle="1" w:styleId="CommentSubjectChar">
    <w:name w:val="Comment Subject Char"/>
    <w:basedOn w:val="CommentTextChar"/>
    <w:link w:val="CommentSubject"/>
    <w:uiPriority w:val="99"/>
    <w:semiHidden/>
    <w:rsid w:val="00C86A70"/>
    <w:rPr>
      <w:rFonts w:ascii="Calibri" w:hAnsi="Calibri" w:cs="Calibri"/>
      <w:b/>
      <w:bCs/>
      <w:szCs w:val="20"/>
    </w:rPr>
  </w:style>
  <w:style w:type="paragraph" w:styleId="DocumentMap">
    <w:name w:val="Document Map"/>
    <w:basedOn w:val="Normal"/>
    <w:link w:val="DocumentMapChar"/>
    <w:uiPriority w:val="99"/>
    <w:semiHidden/>
    <w:unhideWhenUsed/>
    <w:rsid w:val="00C86A70"/>
    <w:rPr>
      <w:rFonts w:ascii="Segoe UI" w:hAnsi="Segoe UI" w:cs="Segoe UI"/>
      <w:szCs w:val="16"/>
    </w:rPr>
  </w:style>
  <w:style w:type="character" w:customStyle="1" w:styleId="DocumentMapChar">
    <w:name w:val="Document Map Char"/>
    <w:basedOn w:val="DefaultParagraphFont"/>
    <w:link w:val="DocumentMap"/>
    <w:uiPriority w:val="99"/>
    <w:semiHidden/>
    <w:rsid w:val="00C86A70"/>
    <w:rPr>
      <w:rFonts w:ascii="Segoe UI" w:hAnsi="Segoe UI" w:cs="Segoe UI"/>
      <w:szCs w:val="16"/>
    </w:rPr>
  </w:style>
  <w:style w:type="paragraph" w:styleId="EndnoteText">
    <w:name w:val="endnote text"/>
    <w:basedOn w:val="Normal"/>
    <w:link w:val="EndnoteTextChar"/>
    <w:uiPriority w:val="99"/>
    <w:semiHidden/>
    <w:unhideWhenUsed/>
    <w:rsid w:val="00C86A70"/>
    <w:rPr>
      <w:szCs w:val="20"/>
    </w:rPr>
  </w:style>
  <w:style w:type="character" w:customStyle="1" w:styleId="EndnoteTextChar">
    <w:name w:val="Endnote Text Char"/>
    <w:basedOn w:val="DefaultParagraphFont"/>
    <w:link w:val="EndnoteText"/>
    <w:uiPriority w:val="99"/>
    <w:semiHidden/>
    <w:rsid w:val="00C86A70"/>
    <w:rPr>
      <w:rFonts w:ascii="Calibri" w:hAnsi="Calibri" w:cs="Calibri"/>
      <w:szCs w:val="20"/>
    </w:rPr>
  </w:style>
  <w:style w:type="paragraph" w:styleId="EnvelopeReturn">
    <w:name w:val="envelope return"/>
    <w:basedOn w:val="Normal"/>
    <w:uiPriority w:val="99"/>
    <w:semiHidden/>
    <w:unhideWhenUsed/>
    <w:rsid w:val="00C86A70"/>
    <w:rPr>
      <w:rFonts w:ascii="Calibri Light" w:eastAsiaTheme="majorEastAsia" w:hAnsi="Calibri Light" w:cs="Calibri Light"/>
      <w:szCs w:val="20"/>
    </w:rPr>
  </w:style>
  <w:style w:type="paragraph" w:styleId="FootnoteText">
    <w:name w:val="footnote text"/>
    <w:basedOn w:val="Normal"/>
    <w:link w:val="FootnoteTextChar"/>
    <w:uiPriority w:val="99"/>
    <w:semiHidden/>
    <w:unhideWhenUsed/>
    <w:rsid w:val="00C86A70"/>
    <w:rPr>
      <w:szCs w:val="20"/>
    </w:rPr>
  </w:style>
  <w:style w:type="character" w:customStyle="1" w:styleId="FootnoteTextChar">
    <w:name w:val="Footnote Text Char"/>
    <w:basedOn w:val="DefaultParagraphFont"/>
    <w:link w:val="FootnoteText"/>
    <w:uiPriority w:val="99"/>
    <w:semiHidden/>
    <w:rsid w:val="00C86A70"/>
    <w:rPr>
      <w:rFonts w:ascii="Calibri" w:hAnsi="Calibri" w:cs="Calibri"/>
      <w:szCs w:val="20"/>
    </w:rPr>
  </w:style>
  <w:style w:type="character" w:styleId="HTMLCode">
    <w:name w:val="HTML Code"/>
    <w:basedOn w:val="DefaultParagraphFont"/>
    <w:uiPriority w:val="99"/>
    <w:semiHidden/>
    <w:unhideWhenUsed/>
    <w:rsid w:val="00C86A70"/>
    <w:rPr>
      <w:rFonts w:ascii="Consolas" w:hAnsi="Consolas" w:cs="Calibri"/>
      <w:sz w:val="22"/>
      <w:szCs w:val="20"/>
    </w:rPr>
  </w:style>
  <w:style w:type="character" w:styleId="HTMLKeyboard">
    <w:name w:val="HTML Keyboard"/>
    <w:basedOn w:val="DefaultParagraphFont"/>
    <w:uiPriority w:val="99"/>
    <w:semiHidden/>
    <w:unhideWhenUsed/>
    <w:rsid w:val="00C86A70"/>
    <w:rPr>
      <w:rFonts w:ascii="Consolas" w:hAnsi="Consolas" w:cs="Calibri"/>
      <w:sz w:val="22"/>
      <w:szCs w:val="20"/>
    </w:rPr>
  </w:style>
  <w:style w:type="paragraph" w:styleId="HTMLPreformatted">
    <w:name w:val="HTML Preformatted"/>
    <w:basedOn w:val="Normal"/>
    <w:link w:val="HTMLPreformattedChar"/>
    <w:uiPriority w:val="99"/>
    <w:semiHidden/>
    <w:unhideWhenUsed/>
    <w:rsid w:val="00C86A70"/>
    <w:rPr>
      <w:rFonts w:ascii="Consolas" w:hAnsi="Consolas"/>
      <w:szCs w:val="20"/>
    </w:rPr>
  </w:style>
  <w:style w:type="character" w:customStyle="1" w:styleId="HTMLPreformattedChar">
    <w:name w:val="HTML Preformatted Char"/>
    <w:basedOn w:val="DefaultParagraphFont"/>
    <w:link w:val="HTMLPreformatted"/>
    <w:uiPriority w:val="99"/>
    <w:semiHidden/>
    <w:rsid w:val="00C86A70"/>
    <w:rPr>
      <w:rFonts w:ascii="Consolas" w:hAnsi="Consolas" w:cs="Calibri"/>
      <w:szCs w:val="20"/>
    </w:rPr>
  </w:style>
  <w:style w:type="character" w:styleId="HTMLTypewriter">
    <w:name w:val="HTML Typewriter"/>
    <w:basedOn w:val="DefaultParagraphFont"/>
    <w:uiPriority w:val="99"/>
    <w:semiHidden/>
    <w:unhideWhenUsed/>
    <w:rsid w:val="00C86A70"/>
    <w:rPr>
      <w:rFonts w:ascii="Consolas" w:hAnsi="Consolas" w:cs="Calibri"/>
      <w:sz w:val="22"/>
      <w:szCs w:val="20"/>
    </w:rPr>
  </w:style>
  <w:style w:type="paragraph" w:styleId="MacroText">
    <w:name w:val="macro"/>
    <w:link w:val="MacroTextChar"/>
    <w:uiPriority w:val="99"/>
    <w:semiHidden/>
    <w:unhideWhenUsed/>
    <w:rsid w:val="00C86A70"/>
    <w:pPr>
      <w:tabs>
        <w:tab w:val="left" w:pos="480"/>
        <w:tab w:val="left" w:pos="960"/>
        <w:tab w:val="left" w:pos="1440"/>
        <w:tab w:val="left" w:pos="1920"/>
        <w:tab w:val="left" w:pos="2400"/>
        <w:tab w:val="left" w:pos="2880"/>
        <w:tab w:val="left" w:pos="3360"/>
        <w:tab w:val="left" w:pos="3840"/>
        <w:tab w:val="left" w:pos="4320"/>
      </w:tabs>
    </w:pPr>
    <w:rPr>
      <w:rFonts w:ascii="Consolas" w:hAnsi="Consolas" w:cs="Calibri"/>
      <w:szCs w:val="20"/>
    </w:rPr>
  </w:style>
  <w:style w:type="character" w:customStyle="1" w:styleId="MacroTextChar">
    <w:name w:val="Macro Text Char"/>
    <w:basedOn w:val="DefaultParagraphFont"/>
    <w:link w:val="MacroText"/>
    <w:uiPriority w:val="99"/>
    <w:semiHidden/>
    <w:rsid w:val="00C86A70"/>
    <w:rPr>
      <w:rFonts w:ascii="Consolas" w:hAnsi="Consolas" w:cs="Calibri"/>
      <w:szCs w:val="20"/>
    </w:rPr>
  </w:style>
  <w:style w:type="paragraph" w:styleId="PlainText">
    <w:name w:val="Plain Text"/>
    <w:basedOn w:val="Normal"/>
    <w:link w:val="PlainTextChar"/>
    <w:uiPriority w:val="99"/>
    <w:semiHidden/>
    <w:unhideWhenUsed/>
    <w:rsid w:val="00C86A70"/>
    <w:rPr>
      <w:rFonts w:ascii="Consolas" w:hAnsi="Consolas"/>
      <w:szCs w:val="21"/>
    </w:rPr>
  </w:style>
  <w:style w:type="character" w:customStyle="1" w:styleId="PlainTextChar">
    <w:name w:val="Plain Text Char"/>
    <w:basedOn w:val="DefaultParagraphFont"/>
    <w:link w:val="PlainText"/>
    <w:uiPriority w:val="99"/>
    <w:semiHidden/>
    <w:rsid w:val="00C86A70"/>
    <w:rPr>
      <w:rFonts w:ascii="Consolas" w:hAnsi="Consolas" w:cs="Calibri"/>
      <w:szCs w:val="21"/>
    </w:rPr>
  </w:style>
  <w:style w:type="character" w:styleId="PlaceholderText">
    <w:name w:val="Placeholder Text"/>
    <w:basedOn w:val="DefaultParagraphFont"/>
    <w:uiPriority w:val="99"/>
    <w:semiHidden/>
    <w:rsid w:val="00C86A70"/>
    <w:rPr>
      <w:rFonts w:ascii="Calibri" w:hAnsi="Calibri" w:cs="Calibri"/>
      <w:color w:val="3B3838" w:themeColor="background2" w:themeShade="40"/>
    </w:rPr>
  </w:style>
  <w:style w:type="paragraph" w:styleId="Header">
    <w:name w:val="header"/>
    <w:basedOn w:val="Normal"/>
    <w:link w:val="HeaderChar"/>
    <w:uiPriority w:val="99"/>
    <w:unhideWhenUsed/>
    <w:rsid w:val="00C86A70"/>
  </w:style>
  <w:style w:type="character" w:customStyle="1" w:styleId="HeaderChar">
    <w:name w:val="Header Char"/>
    <w:basedOn w:val="DefaultParagraphFont"/>
    <w:link w:val="Header"/>
    <w:uiPriority w:val="99"/>
    <w:rsid w:val="00C86A70"/>
    <w:rPr>
      <w:rFonts w:ascii="Calibri" w:hAnsi="Calibri" w:cs="Calibri"/>
    </w:rPr>
  </w:style>
  <w:style w:type="paragraph" w:styleId="Footer">
    <w:name w:val="footer"/>
    <w:basedOn w:val="Normal"/>
    <w:link w:val="FooterChar"/>
    <w:uiPriority w:val="99"/>
    <w:unhideWhenUsed/>
    <w:rsid w:val="00C86A70"/>
  </w:style>
  <w:style w:type="character" w:customStyle="1" w:styleId="FooterChar">
    <w:name w:val="Footer Char"/>
    <w:basedOn w:val="DefaultParagraphFont"/>
    <w:link w:val="Footer"/>
    <w:uiPriority w:val="99"/>
    <w:rsid w:val="00C86A70"/>
    <w:rPr>
      <w:rFonts w:ascii="Calibri" w:hAnsi="Calibri" w:cs="Calibri"/>
    </w:rPr>
  </w:style>
  <w:style w:type="paragraph" w:styleId="TOC9">
    <w:name w:val="toc 9"/>
    <w:basedOn w:val="Normal"/>
    <w:next w:val="Normal"/>
    <w:autoRedefine/>
    <w:uiPriority w:val="39"/>
    <w:semiHidden/>
    <w:unhideWhenUsed/>
    <w:rsid w:val="00C86A70"/>
    <w:pPr>
      <w:spacing w:after="120"/>
      <w:ind w:left="1757"/>
    </w:pPr>
  </w:style>
  <w:style w:type="character" w:customStyle="1" w:styleId="Mention">
    <w:name w:val="Mention"/>
    <w:basedOn w:val="DefaultParagraphFont"/>
    <w:uiPriority w:val="99"/>
    <w:semiHidden/>
    <w:unhideWhenUsed/>
    <w:rsid w:val="00C86A70"/>
    <w:rPr>
      <w:rFonts w:ascii="Calibri" w:hAnsi="Calibri" w:cs="Calibri"/>
      <w:color w:val="2B579A"/>
      <w:shd w:val="clear" w:color="auto" w:fill="E1DFDD"/>
    </w:rPr>
  </w:style>
  <w:style w:type="numbering" w:styleId="111111">
    <w:name w:val="Outline List 2"/>
    <w:basedOn w:val="NoList"/>
    <w:uiPriority w:val="99"/>
    <w:semiHidden/>
    <w:unhideWhenUsed/>
    <w:rsid w:val="00C86A70"/>
    <w:pPr>
      <w:numPr>
        <w:numId w:val="24"/>
      </w:numPr>
    </w:pPr>
  </w:style>
  <w:style w:type="numbering" w:styleId="1ai">
    <w:name w:val="Outline List 1"/>
    <w:basedOn w:val="NoList"/>
    <w:uiPriority w:val="99"/>
    <w:semiHidden/>
    <w:unhideWhenUsed/>
    <w:rsid w:val="00C86A70"/>
    <w:pPr>
      <w:numPr>
        <w:numId w:val="25"/>
      </w:numPr>
    </w:pPr>
  </w:style>
  <w:style w:type="character" w:styleId="HTMLVariable">
    <w:name w:val="HTML Variable"/>
    <w:basedOn w:val="DefaultParagraphFont"/>
    <w:uiPriority w:val="99"/>
    <w:semiHidden/>
    <w:unhideWhenUsed/>
    <w:rsid w:val="00C86A70"/>
    <w:rPr>
      <w:rFonts w:ascii="Calibri" w:hAnsi="Calibri" w:cs="Calibri"/>
      <w:i/>
      <w:iCs/>
    </w:rPr>
  </w:style>
  <w:style w:type="paragraph" w:styleId="HTMLAddress">
    <w:name w:val="HTML Address"/>
    <w:basedOn w:val="Normal"/>
    <w:link w:val="HTMLAddressChar"/>
    <w:uiPriority w:val="99"/>
    <w:semiHidden/>
    <w:unhideWhenUsed/>
    <w:rsid w:val="00C86A70"/>
    <w:rPr>
      <w:i/>
      <w:iCs/>
    </w:rPr>
  </w:style>
  <w:style w:type="character" w:customStyle="1" w:styleId="HTMLAddressChar">
    <w:name w:val="HTML Address Char"/>
    <w:basedOn w:val="DefaultParagraphFont"/>
    <w:link w:val="HTMLAddress"/>
    <w:uiPriority w:val="99"/>
    <w:semiHidden/>
    <w:rsid w:val="00C86A70"/>
    <w:rPr>
      <w:rFonts w:ascii="Calibri" w:hAnsi="Calibri" w:cs="Calibri"/>
      <w:i/>
      <w:iCs/>
    </w:rPr>
  </w:style>
  <w:style w:type="character" w:styleId="HTMLDefinition">
    <w:name w:val="HTML Definition"/>
    <w:basedOn w:val="DefaultParagraphFont"/>
    <w:uiPriority w:val="99"/>
    <w:semiHidden/>
    <w:unhideWhenUsed/>
    <w:rsid w:val="00C86A70"/>
    <w:rPr>
      <w:rFonts w:ascii="Calibri" w:hAnsi="Calibri" w:cs="Calibri"/>
      <w:i/>
      <w:iCs/>
    </w:rPr>
  </w:style>
  <w:style w:type="character" w:styleId="HTMLCite">
    <w:name w:val="HTML Cite"/>
    <w:basedOn w:val="DefaultParagraphFont"/>
    <w:uiPriority w:val="99"/>
    <w:semiHidden/>
    <w:unhideWhenUsed/>
    <w:rsid w:val="00C86A70"/>
    <w:rPr>
      <w:rFonts w:ascii="Calibri" w:hAnsi="Calibri" w:cs="Calibri"/>
      <w:i/>
      <w:iCs/>
    </w:rPr>
  </w:style>
  <w:style w:type="character" w:styleId="HTMLSample">
    <w:name w:val="HTML Sample"/>
    <w:basedOn w:val="DefaultParagraphFont"/>
    <w:uiPriority w:val="99"/>
    <w:semiHidden/>
    <w:unhideWhenUsed/>
    <w:rsid w:val="00C86A70"/>
    <w:rPr>
      <w:rFonts w:ascii="Consolas" w:hAnsi="Consolas" w:cs="Calibri"/>
      <w:sz w:val="24"/>
      <w:szCs w:val="24"/>
    </w:rPr>
  </w:style>
  <w:style w:type="character" w:styleId="HTMLAcronym">
    <w:name w:val="HTML Acronym"/>
    <w:basedOn w:val="DefaultParagraphFont"/>
    <w:uiPriority w:val="99"/>
    <w:semiHidden/>
    <w:unhideWhenUsed/>
    <w:rsid w:val="00C86A70"/>
    <w:rPr>
      <w:rFonts w:ascii="Calibri" w:hAnsi="Calibri" w:cs="Calibri"/>
    </w:rPr>
  </w:style>
  <w:style w:type="paragraph" w:styleId="TOC1">
    <w:name w:val="toc 1"/>
    <w:basedOn w:val="Normal"/>
    <w:next w:val="Normal"/>
    <w:autoRedefine/>
    <w:uiPriority w:val="39"/>
    <w:semiHidden/>
    <w:unhideWhenUsed/>
    <w:rsid w:val="00C86A70"/>
    <w:pPr>
      <w:spacing w:after="100"/>
    </w:pPr>
  </w:style>
  <w:style w:type="paragraph" w:styleId="TOC2">
    <w:name w:val="toc 2"/>
    <w:basedOn w:val="Normal"/>
    <w:next w:val="Normal"/>
    <w:autoRedefine/>
    <w:uiPriority w:val="39"/>
    <w:semiHidden/>
    <w:unhideWhenUsed/>
    <w:rsid w:val="00C86A70"/>
    <w:pPr>
      <w:spacing w:after="100"/>
      <w:ind w:left="220"/>
    </w:pPr>
  </w:style>
  <w:style w:type="paragraph" w:styleId="TOC3">
    <w:name w:val="toc 3"/>
    <w:basedOn w:val="Normal"/>
    <w:next w:val="Normal"/>
    <w:autoRedefine/>
    <w:uiPriority w:val="39"/>
    <w:semiHidden/>
    <w:unhideWhenUsed/>
    <w:rsid w:val="00C86A70"/>
    <w:pPr>
      <w:spacing w:after="100"/>
      <w:ind w:left="440"/>
    </w:pPr>
  </w:style>
  <w:style w:type="paragraph" w:styleId="TOC4">
    <w:name w:val="toc 4"/>
    <w:basedOn w:val="Normal"/>
    <w:next w:val="Normal"/>
    <w:autoRedefine/>
    <w:uiPriority w:val="39"/>
    <w:semiHidden/>
    <w:unhideWhenUsed/>
    <w:rsid w:val="00C86A70"/>
    <w:pPr>
      <w:spacing w:after="100"/>
      <w:ind w:left="660"/>
    </w:pPr>
  </w:style>
  <w:style w:type="paragraph" w:styleId="TOC5">
    <w:name w:val="toc 5"/>
    <w:basedOn w:val="Normal"/>
    <w:next w:val="Normal"/>
    <w:autoRedefine/>
    <w:uiPriority w:val="39"/>
    <w:semiHidden/>
    <w:unhideWhenUsed/>
    <w:rsid w:val="00C86A70"/>
    <w:pPr>
      <w:spacing w:after="100"/>
      <w:ind w:left="880"/>
    </w:pPr>
  </w:style>
  <w:style w:type="paragraph" w:styleId="TOC6">
    <w:name w:val="toc 6"/>
    <w:basedOn w:val="Normal"/>
    <w:next w:val="Normal"/>
    <w:autoRedefine/>
    <w:uiPriority w:val="39"/>
    <w:semiHidden/>
    <w:unhideWhenUsed/>
    <w:rsid w:val="00C86A70"/>
    <w:pPr>
      <w:spacing w:after="100"/>
      <w:ind w:left="1100"/>
    </w:pPr>
  </w:style>
  <w:style w:type="paragraph" w:styleId="TOC7">
    <w:name w:val="toc 7"/>
    <w:basedOn w:val="Normal"/>
    <w:next w:val="Normal"/>
    <w:autoRedefine/>
    <w:uiPriority w:val="39"/>
    <w:semiHidden/>
    <w:unhideWhenUsed/>
    <w:rsid w:val="00C86A70"/>
    <w:pPr>
      <w:spacing w:after="100"/>
      <w:ind w:left="1320"/>
    </w:pPr>
  </w:style>
  <w:style w:type="paragraph" w:styleId="TOC8">
    <w:name w:val="toc 8"/>
    <w:basedOn w:val="Normal"/>
    <w:next w:val="Normal"/>
    <w:autoRedefine/>
    <w:uiPriority w:val="39"/>
    <w:semiHidden/>
    <w:unhideWhenUsed/>
    <w:rsid w:val="00C86A70"/>
    <w:pPr>
      <w:spacing w:after="100"/>
      <w:ind w:left="1540"/>
    </w:pPr>
  </w:style>
  <w:style w:type="paragraph" w:styleId="TOCHeading">
    <w:name w:val="TOC Heading"/>
    <w:basedOn w:val="Heading1"/>
    <w:next w:val="Normal"/>
    <w:uiPriority w:val="39"/>
    <w:semiHidden/>
    <w:unhideWhenUsed/>
    <w:qFormat/>
    <w:rsid w:val="00C86A70"/>
    <w:pPr>
      <w:outlineLvl w:val="9"/>
    </w:pPr>
    <w:rPr>
      <w:color w:val="2E74B5" w:themeColor="accent1" w:themeShade="BF"/>
    </w:rPr>
  </w:style>
  <w:style w:type="table" w:styleId="TableProfessional">
    <w:name w:val="Table Professional"/>
    <w:basedOn w:val="TableNormal"/>
    <w:uiPriority w:val="99"/>
    <w:semiHidden/>
    <w:unhideWhenUsed/>
    <w:rsid w:val="00C86A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List1">
    <w:name w:val="Medium List 1"/>
    <w:basedOn w:val="TableNormal"/>
    <w:uiPriority w:val="65"/>
    <w:semiHidden/>
    <w:unhideWhenUsed/>
    <w:rsid w:val="00C86A7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86A70"/>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C86A70"/>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C86A70"/>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C86A70"/>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C86A70"/>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unhideWhenUsed/>
    <w:rsid w:val="00C86A70"/>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86A7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86A7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86A7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86A7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86A7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86A7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86A7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86A7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Grid1">
    <w:name w:val="Medium Grid 1"/>
    <w:basedOn w:val="TableNormal"/>
    <w:uiPriority w:val="67"/>
    <w:semiHidden/>
    <w:unhideWhenUsed/>
    <w:rsid w:val="00C86A7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86A7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C86A70"/>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C86A70"/>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C86A70"/>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C86A70"/>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unhideWhenUsed/>
    <w:rsid w:val="00C86A70"/>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86A70"/>
    <w:rPr>
      <w:rFonts w:ascii="Calibri Light" w:eastAsiaTheme="majorEastAsia" w:hAnsi="Calibri Light" w:cs="Calibri Light"/>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unhideWhenUsed/>
    <w:rsid w:val="00C86A7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ibliography">
    <w:name w:val="Bibliography"/>
    <w:basedOn w:val="Normal"/>
    <w:next w:val="Normal"/>
    <w:uiPriority w:val="37"/>
    <w:semiHidden/>
    <w:unhideWhenUsed/>
    <w:rsid w:val="00C86A70"/>
  </w:style>
  <w:style w:type="character" w:customStyle="1" w:styleId="Hashtag">
    <w:name w:val="Hashtag"/>
    <w:basedOn w:val="DefaultParagraphFont"/>
    <w:uiPriority w:val="99"/>
    <w:semiHidden/>
    <w:unhideWhenUsed/>
    <w:rsid w:val="00C86A70"/>
    <w:rPr>
      <w:rFonts w:ascii="Calibri" w:hAnsi="Calibri" w:cs="Calibri"/>
      <w:color w:val="2B579A"/>
      <w:shd w:val="clear" w:color="auto" w:fill="E1DFDD"/>
    </w:rPr>
  </w:style>
  <w:style w:type="paragraph" w:styleId="MessageHeader">
    <w:name w:val="Message Header"/>
    <w:basedOn w:val="Normal"/>
    <w:link w:val="MessageHeaderChar"/>
    <w:uiPriority w:val="99"/>
    <w:semiHidden/>
    <w:unhideWhenUsed/>
    <w:rsid w:val="00C86A70"/>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eastAsiaTheme="majorEastAsia" w:hAnsi="Calibri Light" w:cs="Calibri Light"/>
      <w:sz w:val="24"/>
      <w:szCs w:val="24"/>
    </w:rPr>
  </w:style>
  <w:style w:type="character" w:customStyle="1" w:styleId="MessageHeaderChar">
    <w:name w:val="Message Header Char"/>
    <w:basedOn w:val="DefaultParagraphFont"/>
    <w:link w:val="MessageHeader"/>
    <w:uiPriority w:val="99"/>
    <w:semiHidden/>
    <w:rsid w:val="00C86A70"/>
    <w:rPr>
      <w:rFonts w:ascii="Calibri Light" w:eastAsiaTheme="majorEastAsia" w:hAnsi="Calibri Light" w:cs="Calibri Light"/>
      <w:sz w:val="24"/>
      <w:szCs w:val="24"/>
      <w:shd w:val="pct20" w:color="auto" w:fill="auto"/>
    </w:rPr>
  </w:style>
  <w:style w:type="table" w:styleId="TableElegant">
    <w:name w:val="Table Elegant"/>
    <w:basedOn w:val="TableNormal"/>
    <w:uiPriority w:val="99"/>
    <w:semiHidden/>
    <w:unhideWhenUsed/>
    <w:rsid w:val="00C86A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
    <w:name w:val="List"/>
    <w:basedOn w:val="Normal"/>
    <w:uiPriority w:val="99"/>
    <w:semiHidden/>
    <w:unhideWhenUsed/>
    <w:rsid w:val="00C86A70"/>
    <w:pPr>
      <w:ind w:left="360" w:hanging="360"/>
      <w:contextualSpacing/>
    </w:pPr>
  </w:style>
  <w:style w:type="paragraph" w:styleId="List2">
    <w:name w:val="List 2"/>
    <w:basedOn w:val="Normal"/>
    <w:uiPriority w:val="99"/>
    <w:semiHidden/>
    <w:unhideWhenUsed/>
    <w:rsid w:val="00C86A70"/>
    <w:pPr>
      <w:ind w:left="720" w:hanging="360"/>
      <w:contextualSpacing/>
    </w:pPr>
  </w:style>
  <w:style w:type="paragraph" w:styleId="List3">
    <w:name w:val="List 3"/>
    <w:basedOn w:val="Normal"/>
    <w:uiPriority w:val="99"/>
    <w:semiHidden/>
    <w:unhideWhenUsed/>
    <w:rsid w:val="00C86A70"/>
    <w:pPr>
      <w:ind w:left="1080" w:hanging="360"/>
      <w:contextualSpacing/>
    </w:pPr>
  </w:style>
  <w:style w:type="paragraph" w:styleId="List4">
    <w:name w:val="List 4"/>
    <w:basedOn w:val="Normal"/>
    <w:uiPriority w:val="99"/>
    <w:semiHidden/>
    <w:unhideWhenUsed/>
    <w:rsid w:val="00C86A70"/>
    <w:pPr>
      <w:ind w:left="1440" w:hanging="360"/>
      <w:contextualSpacing/>
    </w:pPr>
  </w:style>
  <w:style w:type="paragraph" w:styleId="List5">
    <w:name w:val="List 5"/>
    <w:basedOn w:val="Normal"/>
    <w:uiPriority w:val="99"/>
    <w:semiHidden/>
    <w:unhideWhenUsed/>
    <w:rsid w:val="00C86A70"/>
    <w:pPr>
      <w:ind w:left="1800" w:hanging="360"/>
      <w:contextualSpacing/>
    </w:pPr>
  </w:style>
  <w:style w:type="table" w:styleId="TableList1">
    <w:name w:val="Table List 1"/>
    <w:basedOn w:val="TableNormal"/>
    <w:uiPriority w:val="99"/>
    <w:semiHidden/>
    <w:unhideWhenUsed/>
    <w:rsid w:val="00C86A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86A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86A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86A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86A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86A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86A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86A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stContinue">
    <w:name w:val="List Continue"/>
    <w:basedOn w:val="Normal"/>
    <w:uiPriority w:val="99"/>
    <w:semiHidden/>
    <w:unhideWhenUsed/>
    <w:rsid w:val="00C86A70"/>
    <w:pPr>
      <w:spacing w:after="120"/>
      <w:ind w:left="360"/>
      <w:contextualSpacing/>
    </w:pPr>
  </w:style>
  <w:style w:type="paragraph" w:styleId="ListContinue2">
    <w:name w:val="List Continue 2"/>
    <w:basedOn w:val="Normal"/>
    <w:uiPriority w:val="99"/>
    <w:semiHidden/>
    <w:unhideWhenUsed/>
    <w:rsid w:val="00C86A70"/>
    <w:pPr>
      <w:spacing w:after="120"/>
      <w:ind w:left="720"/>
      <w:contextualSpacing/>
    </w:pPr>
  </w:style>
  <w:style w:type="paragraph" w:styleId="ListContinue3">
    <w:name w:val="List Continue 3"/>
    <w:basedOn w:val="Normal"/>
    <w:uiPriority w:val="99"/>
    <w:semiHidden/>
    <w:unhideWhenUsed/>
    <w:rsid w:val="00C86A70"/>
    <w:pPr>
      <w:spacing w:after="120"/>
      <w:ind w:left="1080"/>
      <w:contextualSpacing/>
    </w:pPr>
  </w:style>
  <w:style w:type="paragraph" w:styleId="ListContinue4">
    <w:name w:val="List Continue 4"/>
    <w:basedOn w:val="Normal"/>
    <w:uiPriority w:val="99"/>
    <w:semiHidden/>
    <w:unhideWhenUsed/>
    <w:rsid w:val="00C86A70"/>
    <w:pPr>
      <w:spacing w:after="120"/>
      <w:ind w:left="1440"/>
      <w:contextualSpacing/>
    </w:pPr>
  </w:style>
  <w:style w:type="paragraph" w:styleId="ListContinue5">
    <w:name w:val="List Continue 5"/>
    <w:basedOn w:val="Normal"/>
    <w:uiPriority w:val="99"/>
    <w:semiHidden/>
    <w:unhideWhenUsed/>
    <w:rsid w:val="00C86A70"/>
    <w:pPr>
      <w:spacing w:after="120"/>
      <w:ind w:left="1800"/>
      <w:contextualSpacing/>
    </w:pPr>
  </w:style>
  <w:style w:type="paragraph" w:styleId="ListParagraph">
    <w:name w:val="List Paragraph"/>
    <w:basedOn w:val="Normal"/>
    <w:uiPriority w:val="34"/>
    <w:semiHidden/>
    <w:unhideWhenUsed/>
    <w:qFormat/>
    <w:rsid w:val="00C86A70"/>
    <w:pPr>
      <w:ind w:left="720"/>
      <w:contextualSpacing/>
    </w:pPr>
  </w:style>
  <w:style w:type="paragraph" w:styleId="ListNumber">
    <w:name w:val="List Number"/>
    <w:basedOn w:val="Normal"/>
    <w:uiPriority w:val="99"/>
    <w:semiHidden/>
    <w:unhideWhenUsed/>
    <w:rsid w:val="00C86A70"/>
    <w:pPr>
      <w:numPr>
        <w:numId w:val="13"/>
      </w:numPr>
      <w:contextualSpacing/>
    </w:pPr>
  </w:style>
  <w:style w:type="paragraph" w:styleId="ListNumber2">
    <w:name w:val="List Number 2"/>
    <w:basedOn w:val="Normal"/>
    <w:uiPriority w:val="99"/>
    <w:semiHidden/>
    <w:unhideWhenUsed/>
    <w:rsid w:val="00C86A70"/>
    <w:pPr>
      <w:numPr>
        <w:numId w:val="14"/>
      </w:numPr>
      <w:contextualSpacing/>
    </w:pPr>
  </w:style>
  <w:style w:type="paragraph" w:styleId="ListNumber3">
    <w:name w:val="List Number 3"/>
    <w:basedOn w:val="Normal"/>
    <w:uiPriority w:val="99"/>
    <w:semiHidden/>
    <w:unhideWhenUsed/>
    <w:rsid w:val="00C86A70"/>
    <w:pPr>
      <w:numPr>
        <w:numId w:val="15"/>
      </w:numPr>
      <w:contextualSpacing/>
    </w:pPr>
  </w:style>
  <w:style w:type="paragraph" w:styleId="ListNumber4">
    <w:name w:val="List Number 4"/>
    <w:basedOn w:val="Normal"/>
    <w:uiPriority w:val="99"/>
    <w:semiHidden/>
    <w:unhideWhenUsed/>
    <w:rsid w:val="00C86A70"/>
    <w:pPr>
      <w:numPr>
        <w:numId w:val="16"/>
      </w:numPr>
      <w:contextualSpacing/>
    </w:pPr>
  </w:style>
  <w:style w:type="paragraph" w:styleId="ListNumber5">
    <w:name w:val="List Number 5"/>
    <w:basedOn w:val="Normal"/>
    <w:uiPriority w:val="99"/>
    <w:semiHidden/>
    <w:unhideWhenUsed/>
    <w:rsid w:val="00C86A70"/>
    <w:pPr>
      <w:numPr>
        <w:numId w:val="17"/>
      </w:numPr>
      <w:contextualSpacing/>
    </w:pPr>
  </w:style>
  <w:style w:type="paragraph" w:styleId="ListBullet">
    <w:name w:val="List Bullet"/>
    <w:basedOn w:val="Normal"/>
    <w:uiPriority w:val="99"/>
    <w:semiHidden/>
    <w:unhideWhenUsed/>
    <w:rsid w:val="00C86A70"/>
    <w:pPr>
      <w:numPr>
        <w:numId w:val="8"/>
      </w:numPr>
      <w:contextualSpacing/>
    </w:pPr>
  </w:style>
  <w:style w:type="paragraph" w:styleId="ListBullet2">
    <w:name w:val="List Bullet 2"/>
    <w:basedOn w:val="Normal"/>
    <w:uiPriority w:val="99"/>
    <w:semiHidden/>
    <w:unhideWhenUsed/>
    <w:rsid w:val="00C86A70"/>
    <w:pPr>
      <w:numPr>
        <w:numId w:val="9"/>
      </w:numPr>
      <w:contextualSpacing/>
    </w:pPr>
  </w:style>
  <w:style w:type="paragraph" w:styleId="ListBullet3">
    <w:name w:val="List Bullet 3"/>
    <w:basedOn w:val="Normal"/>
    <w:uiPriority w:val="99"/>
    <w:semiHidden/>
    <w:unhideWhenUsed/>
    <w:rsid w:val="00C86A70"/>
    <w:pPr>
      <w:numPr>
        <w:numId w:val="10"/>
      </w:numPr>
      <w:contextualSpacing/>
    </w:pPr>
  </w:style>
  <w:style w:type="paragraph" w:styleId="ListBullet4">
    <w:name w:val="List Bullet 4"/>
    <w:basedOn w:val="Normal"/>
    <w:uiPriority w:val="99"/>
    <w:semiHidden/>
    <w:unhideWhenUsed/>
    <w:rsid w:val="00C86A70"/>
    <w:pPr>
      <w:numPr>
        <w:numId w:val="11"/>
      </w:numPr>
      <w:contextualSpacing/>
    </w:pPr>
  </w:style>
  <w:style w:type="paragraph" w:styleId="ListBullet5">
    <w:name w:val="List Bullet 5"/>
    <w:basedOn w:val="Normal"/>
    <w:uiPriority w:val="99"/>
    <w:semiHidden/>
    <w:unhideWhenUsed/>
    <w:rsid w:val="00C86A70"/>
    <w:pPr>
      <w:numPr>
        <w:numId w:val="12"/>
      </w:numPr>
      <w:contextualSpacing/>
    </w:pPr>
  </w:style>
  <w:style w:type="table" w:styleId="TableClassic1">
    <w:name w:val="Table Classic 1"/>
    <w:basedOn w:val="TableNormal"/>
    <w:uiPriority w:val="99"/>
    <w:semiHidden/>
    <w:unhideWhenUsed/>
    <w:rsid w:val="00C86A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86A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86A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86A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TableofFigures">
    <w:name w:val="table of figures"/>
    <w:basedOn w:val="Normal"/>
    <w:next w:val="Normal"/>
    <w:uiPriority w:val="99"/>
    <w:semiHidden/>
    <w:unhideWhenUsed/>
    <w:rsid w:val="00C86A70"/>
  </w:style>
  <w:style w:type="character" w:styleId="EndnoteReference">
    <w:name w:val="endnote reference"/>
    <w:basedOn w:val="DefaultParagraphFont"/>
    <w:uiPriority w:val="99"/>
    <w:semiHidden/>
    <w:unhideWhenUsed/>
    <w:rsid w:val="00C86A70"/>
    <w:rPr>
      <w:rFonts w:ascii="Calibri" w:hAnsi="Calibri" w:cs="Calibri"/>
      <w:vertAlign w:val="superscript"/>
    </w:rPr>
  </w:style>
  <w:style w:type="paragraph" w:styleId="TableofAuthorities">
    <w:name w:val="table of authorities"/>
    <w:basedOn w:val="Normal"/>
    <w:next w:val="Normal"/>
    <w:uiPriority w:val="99"/>
    <w:semiHidden/>
    <w:unhideWhenUsed/>
    <w:rsid w:val="00C86A70"/>
    <w:pPr>
      <w:ind w:left="220" w:hanging="220"/>
    </w:pPr>
  </w:style>
  <w:style w:type="paragraph" w:styleId="TOAHeading">
    <w:name w:val="toa heading"/>
    <w:basedOn w:val="Normal"/>
    <w:next w:val="Normal"/>
    <w:uiPriority w:val="99"/>
    <w:semiHidden/>
    <w:unhideWhenUsed/>
    <w:rsid w:val="00C86A70"/>
    <w:pPr>
      <w:spacing w:before="120"/>
    </w:pPr>
    <w:rPr>
      <w:rFonts w:ascii="Calibri Light" w:eastAsiaTheme="majorEastAsia" w:hAnsi="Calibri Light" w:cs="Calibri Light"/>
      <w:b/>
      <w:bCs/>
      <w:sz w:val="24"/>
      <w:szCs w:val="24"/>
    </w:rPr>
  </w:style>
  <w:style w:type="table" w:styleId="ColorfulList">
    <w:name w:val="Colorful List"/>
    <w:basedOn w:val="TableNormal"/>
    <w:uiPriority w:val="72"/>
    <w:semiHidden/>
    <w:unhideWhenUsed/>
    <w:rsid w:val="00C86A7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86A70"/>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C86A70"/>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C86A70"/>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C86A70"/>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C86A70"/>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C86A70"/>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TableColorful1">
    <w:name w:val="Table Colorful 1"/>
    <w:basedOn w:val="TableNormal"/>
    <w:uiPriority w:val="99"/>
    <w:semiHidden/>
    <w:unhideWhenUsed/>
    <w:rsid w:val="00C86A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86A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86A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rfulShading">
    <w:name w:val="Colorful Shading"/>
    <w:basedOn w:val="TableNormal"/>
    <w:uiPriority w:val="71"/>
    <w:semiHidden/>
    <w:unhideWhenUsed/>
    <w:rsid w:val="00C86A70"/>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86A70"/>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86A70"/>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86A70"/>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C86A70"/>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86A70"/>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86A70"/>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ColorfulGrid">
    <w:name w:val="Colorful Grid"/>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C86A70"/>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C86A70"/>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EnvelopeAddress">
    <w:name w:val="envelope address"/>
    <w:basedOn w:val="Normal"/>
    <w:uiPriority w:val="99"/>
    <w:semiHidden/>
    <w:unhideWhenUsed/>
    <w:rsid w:val="00C86A70"/>
    <w:pPr>
      <w:framePr w:w="7920" w:h="1980" w:hRule="exact" w:hSpace="180" w:wrap="auto" w:hAnchor="page" w:xAlign="center" w:yAlign="bottom"/>
      <w:ind w:left="2880"/>
    </w:pPr>
    <w:rPr>
      <w:rFonts w:ascii="Calibri Light" w:eastAsiaTheme="majorEastAsia" w:hAnsi="Calibri Light" w:cs="Calibri Light"/>
      <w:sz w:val="24"/>
      <w:szCs w:val="24"/>
    </w:rPr>
  </w:style>
  <w:style w:type="numbering" w:styleId="ArticleSection">
    <w:name w:val="Outline List 3"/>
    <w:basedOn w:val="NoList"/>
    <w:uiPriority w:val="99"/>
    <w:semiHidden/>
    <w:unhideWhenUsed/>
    <w:rsid w:val="00C86A70"/>
    <w:pPr>
      <w:numPr>
        <w:numId w:val="26"/>
      </w:numPr>
    </w:pPr>
  </w:style>
  <w:style w:type="table" w:styleId="PlainTable1">
    <w:name w:val="Plain Table 1"/>
    <w:basedOn w:val="TableNormal"/>
    <w:uiPriority w:val="41"/>
    <w:rsid w:val="00C86A7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86A7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86A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86A7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86A7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Spacing">
    <w:name w:val="No Spacing"/>
    <w:uiPriority w:val="1"/>
    <w:qFormat/>
    <w:rsid w:val="00C86A70"/>
    <w:rPr>
      <w:rFonts w:ascii="Calibri" w:hAnsi="Calibri" w:cs="Calibri"/>
    </w:rPr>
  </w:style>
  <w:style w:type="paragraph" w:styleId="Date">
    <w:name w:val="Date"/>
    <w:basedOn w:val="Normal"/>
    <w:next w:val="Normal"/>
    <w:link w:val="DateChar"/>
    <w:uiPriority w:val="99"/>
    <w:semiHidden/>
    <w:unhideWhenUsed/>
    <w:rsid w:val="00C86A70"/>
  </w:style>
  <w:style w:type="character" w:customStyle="1" w:styleId="DateChar">
    <w:name w:val="Date Char"/>
    <w:basedOn w:val="DefaultParagraphFont"/>
    <w:link w:val="Date"/>
    <w:uiPriority w:val="99"/>
    <w:semiHidden/>
    <w:rsid w:val="00C86A70"/>
    <w:rPr>
      <w:rFonts w:ascii="Calibri" w:hAnsi="Calibri" w:cs="Calibri"/>
    </w:rPr>
  </w:style>
  <w:style w:type="paragraph" w:styleId="NormalWeb">
    <w:name w:val="Normal (Web)"/>
    <w:basedOn w:val="Normal"/>
    <w:uiPriority w:val="99"/>
    <w:semiHidden/>
    <w:unhideWhenUsed/>
    <w:rsid w:val="00C86A70"/>
    <w:rPr>
      <w:rFonts w:ascii="Times New Roman" w:hAnsi="Times New Roman" w:cs="Times New Roman"/>
      <w:sz w:val="24"/>
      <w:szCs w:val="24"/>
    </w:rPr>
  </w:style>
  <w:style w:type="character" w:customStyle="1" w:styleId="SmartHyperlink">
    <w:name w:val="Smart Hyperlink"/>
    <w:basedOn w:val="DefaultParagraphFont"/>
    <w:uiPriority w:val="99"/>
    <w:semiHidden/>
    <w:unhideWhenUsed/>
    <w:rsid w:val="00C86A70"/>
    <w:rPr>
      <w:rFonts w:ascii="Calibri" w:hAnsi="Calibri" w:cs="Calibri"/>
      <w:u w:val="dotted"/>
    </w:rPr>
  </w:style>
  <w:style w:type="character" w:customStyle="1" w:styleId="UnresolvedMention">
    <w:name w:val="Unresolved Mention"/>
    <w:basedOn w:val="DefaultParagraphFont"/>
    <w:uiPriority w:val="99"/>
    <w:semiHidden/>
    <w:unhideWhenUsed/>
    <w:rsid w:val="00C86A70"/>
    <w:rPr>
      <w:rFonts w:ascii="Calibri" w:hAnsi="Calibri" w:cs="Calibri"/>
      <w:color w:val="605E5C"/>
      <w:shd w:val="clear" w:color="auto" w:fill="E1DFDD"/>
    </w:rPr>
  </w:style>
  <w:style w:type="paragraph" w:styleId="BodyText">
    <w:name w:val="Body Text"/>
    <w:basedOn w:val="Normal"/>
    <w:link w:val="BodyTextChar"/>
    <w:uiPriority w:val="99"/>
    <w:semiHidden/>
    <w:unhideWhenUsed/>
    <w:rsid w:val="00C86A70"/>
    <w:pPr>
      <w:spacing w:after="120"/>
    </w:pPr>
  </w:style>
  <w:style w:type="character" w:customStyle="1" w:styleId="BodyTextChar">
    <w:name w:val="Body Text Char"/>
    <w:basedOn w:val="DefaultParagraphFont"/>
    <w:link w:val="BodyText"/>
    <w:uiPriority w:val="99"/>
    <w:semiHidden/>
    <w:rsid w:val="00C86A70"/>
    <w:rPr>
      <w:rFonts w:ascii="Calibri" w:hAnsi="Calibri" w:cs="Calibri"/>
    </w:rPr>
  </w:style>
  <w:style w:type="paragraph" w:styleId="BodyText2">
    <w:name w:val="Body Text 2"/>
    <w:basedOn w:val="Normal"/>
    <w:link w:val="BodyText2Char"/>
    <w:uiPriority w:val="99"/>
    <w:semiHidden/>
    <w:unhideWhenUsed/>
    <w:rsid w:val="00C86A70"/>
    <w:pPr>
      <w:spacing w:after="120" w:line="480" w:lineRule="auto"/>
    </w:pPr>
  </w:style>
  <w:style w:type="character" w:customStyle="1" w:styleId="BodyText2Char">
    <w:name w:val="Body Text 2 Char"/>
    <w:basedOn w:val="DefaultParagraphFont"/>
    <w:link w:val="BodyText2"/>
    <w:uiPriority w:val="99"/>
    <w:semiHidden/>
    <w:rsid w:val="00C86A70"/>
    <w:rPr>
      <w:rFonts w:ascii="Calibri" w:hAnsi="Calibri" w:cs="Calibri"/>
    </w:rPr>
  </w:style>
  <w:style w:type="paragraph" w:styleId="BodyTextIndent">
    <w:name w:val="Body Text Indent"/>
    <w:basedOn w:val="Normal"/>
    <w:link w:val="BodyTextIndentChar"/>
    <w:uiPriority w:val="99"/>
    <w:semiHidden/>
    <w:unhideWhenUsed/>
    <w:rsid w:val="00C86A70"/>
    <w:pPr>
      <w:spacing w:after="120"/>
      <w:ind w:left="360"/>
    </w:pPr>
  </w:style>
  <w:style w:type="character" w:customStyle="1" w:styleId="BodyTextIndentChar">
    <w:name w:val="Body Text Indent Char"/>
    <w:basedOn w:val="DefaultParagraphFont"/>
    <w:link w:val="BodyTextIndent"/>
    <w:uiPriority w:val="99"/>
    <w:semiHidden/>
    <w:rsid w:val="00C86A70"/>
    <w:rPr>
      <w:rFonts w:ascii="Calibri" w:hAnsi="Calibri" w:cs="Calibri"/>
    </w:rPr>
  </w:style>
  <w:style w:type="paragraph" w:styleId="BodyTextIndent2">
    <w:name w:val="Body Text Indent 2"/>
    <w:basedOn w:val="Normal"/>
    <w:link w:val="BodyTextIndent2Char"/>
    <w:uiPriority w:val="99"/>
    <w:semiHidden/>
    <w:unhideWhenUsed/>
    <w:rsid w:val="00C86A70"/>
    <w:pPr>
      <w:spacing w:after="120" w:line="480" w:lineRule="auto"/>
      <w:ind w:left="360"/>
    </w:pPr>
  </w:style>
  <w:style w:type="character" w:customStyle="1" w:styleId="BodyTextIndent2Char">
    <w:name w:val="Body Text Indent 2 Char"/>
    <w:basedOn w:val="DefaultParagraphFont"/>
    <w:link w:val="BodyTextIndent2"/>
    <w:uiPriority w:val="99"/>
    <w:semiHidden/>
    <w:rsid w:val="00C86A70"/>
    <w:rPr>
      <w:rFonts w:ascii="Calibri" w:hAnsi="Calibri" w:cs="Calibri"/>
    </w:rPr>
  </w:style>
  <w:style w:type="paragraph" w:styleId="BodyTextFirstIndent">
    <w:name w:val="Body Text First Indent"/>
    <w:basedOn w:val="BodyText"/>
    <w:link w:val="BodyTextFirstIndentChar"/>
    <w:uiPriority w:val="99"/>
    <w:semiHidden/>
    <w:unhideWhenUsed/>
    <w:rsid w:val="00C86A70"/>
    <w:pPr>
      <w:spacing w:after="0"/>
      <w:ind w:firstLine="360"/>
    </w:pPr>
  </w:style>
  <w:style w:type="character" w:customStyle="1" w:styleId="BodyTextFirstIndentChar">
    <w:name w:val="Body Text First Indent Char"/>
    <w:basedOn w:val="BodyTextChar"/>
    <w:link w:val="BodyTextFirstIndent"/>
    <w:uiPriority w:val="99"/>
    <w:semiHidden/>
    <w:rsid w:val="00C86A70"/>
    <w:rPr>
      <w:rFonts w:ascii="Calibri" w:hAnsi="Calibri" w:cs="Calibri"/>
    </w:rPr>
  </w:style>
  <w:style w:type="paragraph" w:styleId="BodyTextFirstIndent2">
    <w:name w:val="Body Text First Indent 2"/>
    <w:basedOn w:val="BodyTextIndent"/>
    <w:link w:val="BodyTextFirstIndent2Char"/>
    <w:uiPriority w:val="99"/>
    <w:semiHidden/>
    <w:unhideWhenUsed/>
    <w:rsid w:val="00C86A70"/>
    <w:pPr>
      <w:spacing w:after="0"/>
      <w:ind w:firstLine="360"/>
    </w:pPr>
  </w:style>
  <w:style w:type="character" w:customStyle="1" w:styleId="BodyTextFirstIndent2Char">
    <w:name w:val="Body Text First Indent 2 Char"/>
    <w:basedOn w:val="BodyTextIndentChar"/>
    <w:link w:val="BodyTextFirstIndent2"/>
    <w:uiPriority w:val="99"/>
    <w:semiHidden/>
    <w:rsid w:val="00C86A70"/>
    <w:rPr>
      <w:rFonts w:ascii="Calibri" w:hAnsi="Calibri" w:cs="Calibri"/>
    </w:rPr>
  </w:style>
  <w:style w:type="paragraph" w:styleId="NormalIndent">
    <w:name w:val="Normal Indent"/>
    <w:basedOn w:val="Normal"/>
    <w:uiPriority w:val="99"/>
    <w:semiHidden/>
    <w:unhideWhenUsed/>
    <w:rsid w:val="00C86A70"/>
    <w:pPr>
      <w:ind w:left="720"/>
    </w:pPr>
  </w:style>
  <w:style w:type="paragraph" w:styleId="NoteHeading">
    <w:name w:val="Note Heading"/>
    <w:basedOn w:val="Normal"/>
    <w:next w:val="Normal"/>
    <w:link w:val="NoteHeadingChar"/>
    <w:uiPriority w:val="99"/>
    <w:semiHidden/>
    <w:unhideWhenUsed/>
    <w:rsid w:val="00C86A70"/>
  </w:style>
  <w:style w:type="character" w:customStyle="1" w:styleId="NoteHeadingChar">
    <w:name w:val="Note Heading Char"/>
    <w:basedOn w:val="DefaultParagraphFont"/>
    <w:link w:val="NoteHeading"/>
    <w:uiPriority w:val="99"/>
    <w:semiHidden/>
    <w:rsid w:val="00C86A70"/>
    <w:rPr>
      <w:rFonts w:ascii="Calibri" w:hAnsi="Calibri" w:cs="Calibri"/>
    </w:rPr>
  </w:style>
  <w:style w:type="table" w:styleId="TableContemporary">
    <w:name w:val="Table Contemporary"/>
    <w:basedOn w:val="TableNormal"/>
    <w:uiPriority w:val="99"/>
    <w:semiHidden/>
    <w:unhideWhenUsed/>
    <w:rsid w:val="00C86A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ightList">
    <w:name w:val="Light List"/>
    <w:basedOn w:val="TableNormal"/>
    <w:uiPriority w:val="61"/>
    <w:semiHidden/>
    <w:unhideWhenUsed/>
    <w:rsid w:val="00C86A7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86A7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C86A7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C86A7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C86A7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C86A7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unhideWhenUsed/>
    <w:rsid w:val="00C86A7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C86A7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86A70"/>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C86A70"/>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C86A70"/>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C86A70"/>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C86A70"/>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unhideWhenUsed/>
    <w:rsid w:val="00C86A7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Grid">
    <w:name w:val="Light Grid"/>
    <w:basedOn w:val="TableNormal"/>
    <w:uiPriority w:val="62"/>
    <w:semiHidden/>
    <w:unhideWhenUsed/>
    <w:rsid w:val="00C86A7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86A70"/>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C86A7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C86A7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C86A7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C86A70"/>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unhideWhenUsed/>
    <w:rsid w:val="00C86A70"/>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DarkList">
    <w:name w:val="Dark List"/>
    <w:basedOn w:val="TableNormal"/>
    <w:uiPriority w:val="70"/>
    <w:semiHidden/>
    <w:unhideWhenUsed/>
    <w:rsid w:val="00C86A7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86A70"/>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C86A70"/>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C86A70"/>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C86A70"/>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C86A70"/>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C86A70"/>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ListTable1Light">
    <w:name w:val="List Table 1 Light"/>
    <w:basedOn w:val="TableNormal"/>
    <w:uiPriority w:val="46"/>
    <w:rsid w:val="00C86A7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86A70"/>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C86A70"/>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C86A70"/>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C86A70"/>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C86A70"/>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6">
    <w:name w:val="List Table 1 Light Accent 6"/>
    <w:basedOn w:val="TableNormal"/>
    <w:uiPriority w:val="46"/>
    <w:rsid w:val="00C86A70"/>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C86A7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86A70"/>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C86A70"/>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C86A70"/>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C86A70"/>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C86A70"/>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6">
    <w:name w:val="List Table 2 Accent 6"/>
    <w:basedOn w:val="TableNormal"/>
    <w:uiPriority w:val="47"/>
    <w:rsid w:val="00C86A70"/>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C86A7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86A70"/>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C86A70"/>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C86A7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C86A70"/>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C86A7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ListTable3-Accent6">
    <w:name w:val="List Table 3 Accent 6"/>
    <w:basedOn w:val="TableNormal"/>
    <w:uiPriority w:val="48"/>
    <w:rsid w:val="00C86A70"/>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C86A7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86A7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C86A7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C86A7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C86A7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C86A7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4-Accent6">
    <w:name w:val="List Table 4 Accent 6"/>
    <w:basedOn w:val="TableNormal"/>
    <w:uiPriority w:val="49"/>
    <w:rsid w:val="00C86A7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C86A7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86A7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86A7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86A7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86A7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86A7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86A7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86A7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86A70"/>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C86A70"/>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C86A70"/>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C86A70"/>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C86A70"/>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6Colorful-Accent6">
    <w:name w:val="List Table 6 Colorful Accent 6"/>
    <w:basedOn w:val="TableNormal"/>
    <w:uiPriority w:val="51"/>
    <w:rsid w:val="00C86A70"/>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C86A7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86A70"/>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86A70"/>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86A70"/>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86A70"/>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86A70"/>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86A70"/>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E-mailSignature">
    <w:name w:val="E-mail Signature"/>
    <w:basedOn w:val="Normal"/>
    <w:link w:val="E-mailSignatureChar"/>
    <w:uiPriority w:val="99"/>
    <w:semiHidden/>
    <w:unhideWhenUsed/>
    <w:rsid w:val="00C86A70"/>
  </w:style>
  <w:style w:type="character" w:customStyle="1" w:styleId="E-mailSignatureChar">
    <w:name w:val="E-mail Signature Char"/>
    <w:basedOn w:val="DefaultParagraphFont"/>
    <w:link w:val="E-mailSignature"/>
    <w:uiPriority w:val="99"/>
    <w:semiHidden/>
    <w:rsid w:val="00C86A70"/>
    <w:rPr>
      <w:rFonts w:ascii="Calibri" w:hAnsi="Calibri" w:cs="Calibri"/>
    </w:rPr>
  </w:style>
  <w:style w:type="paragraph" w:styleId="Salutation">
    <w:name w:val="Salutation"/>
    <w:basedOn w:val="Normal"/>
    <w:next w:val="Normal"/>
    <w:link w:val="SalutationChar"/>
    <w:uiPriority w:val="99"/>
    <w:semiHidden/>
    <w:unhideWhenUsed/>
    <w:rsid w:val="00C86A70"/>
  </w:style>
  <w:style w:type="character" w:customStyle="1" w:styleId="SalutationChar">
    <w:name w:val="Salutation Char"/>
    <w:basedOn w:val="DefaultParagraphFont"/>
    <w:link w:val="Salutation"/>
    <w:uiPriority w:val="99"/>
    <w:semiHidden/>
    <w:rsid w:val="00C86A70"/>
    <w:rPr>
      <w:rFonts w:ascii="Calibri" w:hAnsi="Calibri" w:cs="Calibri"/>
    </w:rPr>
  </w:style>
  <w:style w:type="table" w:styleId="TableColumns1">
    <w:name w:val="Table Columns 1"/>
    <w:basedOn w:val="TableNormal"/>
    <w:uiPriority w:val="99"/>
    <w:semiHidden/>
    <w:unhideWhenUsed/>
    <w:rsid w:val="00C86A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86A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86A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86A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86A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Signature">
    <w:name w:val="Signature"/>
    <w:basedOn w:val="Normal"/>
    <w:link w:val="SignatureChar"/>
    <w:uiPriority w:val="99"/>
    <w:semiHidden/>
    <w:unhideWhenUsed/>
    <w:rsid w:val="00C86A70"/>
    <w:pPr>
      <w:ind w:left="4320"/>
    </w:pPr>
  </w:style>
  <w:style w:type="character" w:customStyle="1" w:styleId="SignatureChar">
    <w:name w:val="Signature Char"/>
    <w:basedOn w:val="DefaultParagraphFont"/>
    <w:link w:val="Signature"/>
    <w:uiPriority w:val="99"/>
    <w:semiHidden/>
    <w:rsid w:val="00C86A70"/>
    <w:rPr>
      <w:rFonts w:ascii="Calibri" w:hAnsi="Calibri" w:cs="Calibri"/>
    </w:rPr>
  </w:style>
  <w:style w:type="table" w:styleId="TableSimple1">
    <w:name w:val="Table Simple 1"/>
    <w:basedOn w:val="TableNormal"/>
    <w:uiPriority w:val="99"/>
    <w:semiHidden/>
    <w:unhideWhenUsed/>
    <w:rsid w:val="00C86A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86A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86A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86A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86A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Index1">
    <w:name w:val="index 1"/>
    <w:basedOn w:val="Normal"/>
    <w:next w:val="Normal"/>
    <w:autoRedefine/>
    <w:uiPriority w:val="99"/>
    <w:semiHidden/>
    <w:unhideWhenUsed/>
    <w:rsid w:val="00C86A70"/>
    <w:pPr>
      <w:ind w:left="220" w:hanging="220"/>
    </w:pPr>
  </w:style>
  <w:style w:type="paragraph" w:styleId="Index2">
    <w:name w:val="index 2"/>
    <w:basedOn w:val="Normal"/>
    <w:next w:val="Normal"/>
    <w:autoRedefine/>
    <w:uiPriority w:val="99"/>
    <w:semiHidden/>
    <w:unhideWhenUsed/>
    <w:rsid w:val="00C86A70"/>
    <w:pPr>
      <w:ind w:left="440" w:hanging="220"/>
    </w:pPr>
  </w:style>
  <w:style w:type="paragraph" w:styleId="Index3">
    <w:name w:val="index 3"/>
    <w:basedOn w:val="Normal"/>
    <w:next w:val="Normal"/>
    <w:autoRedefine/>
    <w:uiPriority w:val="99"/>
    <w:semiHidden/>
    <w:unhideWhenUsed/>
    <w:rsid w:val="00C86A70"/>
    <w:pPr>
      <w:ind w:left="660" w:hanging="220"/>
    </w:pPr>
  </w:style>
  <w:style w:type="paragraph" w:styleId="Index4">
    <w:name w:val="index 4"/>
    <w:basedOn w:val="Normal"/>
    <w:next w:val="Normal"/>
    <w:autoRedefine/>
    <w:uiPriority w:val="99"/>
    <w:semiHidden/>
    <w:unhideWhenUsed/>
    <w:rsid w:val="00C86A70"/>
    <w:pPr>
      <w:ind w:left="880" w:hanging="220"/>
    </w:pPr>
  </w:style>
  <w:style w:type="paragraph" w:styleId="Index5">
    <w:name w:val="index 5"/>
    <w:basedOn w:val="Normal"/>
    <w:next w:val="Normal"/>
    <w:autoRedefine/>
    <w:uiPriority w:val="99"/>
    <w:semiHidden/>
    <w:unhideWhenUsed/>
    <w:rsid w:val="00C86A70"/>
    <w:pPr>
      <w:ind w:left="1100" w:hanging="220"/>
    </w:pPr>
  </w:style>
  <w:style w:type="paragraph" w:styleId="Index6">
    <w:name w:val="index 6"/>
    <w:basedOn w:val="Normal"/>
    <w:next w:val="Normal"/>
    <w:autoRedefine/>
    <w:uiPriority w:val="99"/>
    <w:semiHidden/>
    <w:unhideWhenUsed/>
    <w:rsid w:val="00C86A70"/>
    <w:pPr>
      <w:ind w:left="1320" w:hanging="220"/>
    </w:pPr>
  </w:style>
  <w:style w:type="paragraph" w:styleId="Index7">
    <w:name w:val="index 7"/>
    <w:basedOn w:val="Normal"/>
    <w:next w:val="Normal"/>
    <w:autoRedefine/>
    <w:uiPriority w:val="99"/>
    <w:semiHidden/>
    <w:unhideWhenUsed/>
    <w:rsid w:val="00C86A70"/>
    <w:pPr>
      <w:ind w:left="1540" w:hanging="220"/>
    </w:pPr>
  </w:style>
  <w:style w:type="paragraph" w:styleId="Index8">
    <w:name w:val="index 8"/>
    <w:basedOn w:val="Normal"/>
    <w:next w:val="Normal"/>
    <w:autoRedefine/>
    <w:uiPriority w:val="99"/>
    <w:semiHidden/>
    <w:unhideWhenUsed/>
    <w:rsid w:val="00C86A70"/>
    <w:pPr>
      <w:ind w:left="1760" w:hanging="220"/>
    </w:pPr>
  </w:style>
  <w:style w:type="paragraph" w:styleId="Index9">
    <w:name w:val="index 9"/>
    <w:basedOn w:val="Normal"/>
    <w:next w:val="Normal"/>
    <w:autoRedefine/>
    <w:uiPriority w:val="99"/>
    <w:semiHidden/>
    <w:unhideWhenUsed/>
    <w:rsid w:val="00C86A70"/>
    <w:pPr>
      <w:ind w:left="1980" w:hanging="220"/>
    </w:pPr>
  </w:style>
  <w:style w:type="paragraph" w:styleId="IndexHeading">
    <w:name w:val="index heading"/>
    <w:basedOn w:val="Normal"/>
    <w:next w:val="Index1"/>
    <w:uiPriority w:val="99"/>
    <w:semiHidden/>
    <w:unhideWhenUsed/>
    <w:rsid w:val="00C86A70"/>
    <w:rPr>
      <w:rFonts w:ascii="Calibri Light" w:eastAsiaTheme="majorEastAsia" w:hAnsi="Calibri Light" w:cs="Calibri Light"/>
      <w:b/>
      <w:bCs/>
    </w:rPr>
  </w:style>
  <w:style w:type="paragraph" w:styleId="Closing">
    <w:name w:val="Closing"/>
    <w:basedOn w:val="Normal"/>
    <w:link w:val="ClosingChar"/>
    <w:uiPriority w:val="99"/>
    <w:semiHidden/>
    <w:unhideWhenUsed/>
    <w:rsid w:val="00C86A70"/>
    <w:pPr>
      <w:ind w:left="4320"/>
    </w:pPr>
  </w:style>
  <w:style w:type="character" w:customStyle="1" w:styleId="ClosingChar">
    <w:name w:val="Closing Char"/>
    <w:basedOn w:val="DefaultParagraphFont"/>
    <w:link w:val="Closing"/>
    <w:uiPriority w:val="99"/>
    <w:semiHidden/>
    <w:rsid w:val="00C86A70"/>
    <w:rPr>
      <w:rFonts w:ascii="Calibri" w:hAnsi="Calibri" w:cs="Calibri"/>
    </w:rPr>
  </w:style>
  <w:style w:type="table" w:styleId="TableGrid">
    <w:name w:val="Table Grid"/>
    <w:basedOn w:val="TableNormal"/>
    <w:uiPriority w:val="39"/>
    <w:rsid w:val="00C86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C86A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86A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86A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86A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86A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86A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86A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86A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86A7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C86A7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86A70"/>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86A70"/>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86A70"/>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86A70"/>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6A70"/>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86A70"/>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86A7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86A70"/>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86A70"/>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C86A70"/>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C86A70"/>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C86A7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6">
    <w:name w:val="Grid Table 2 Accent 6"/>
    <w:basedOn w:val="TableNormal"/>
    <w:uiPriority w:val="47"/>
    <w:rsid w:val="00C86A70"/>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C86A7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86A7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C86A7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C86A7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C86A7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C86A7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Accent6">
    <w:name w:val="Grid Table 3 Accent 6"/>
    <w:basedOn w:val="TableNormal"/>
    <w:uiPriority w:val="48"/>
    <w:rsid w:val="00C86A7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C86A7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86A70"/>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C86A70"/>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C86A7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C86A7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C86A7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C86A7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5Dark-Accent6">
    <w:name w:val="Grid Table 5 Dark Accent 6"/>
    <w:basedOn w:val="TableNormal"/>
    <w:uiPriority w:val="50"/>
    <w:rsid w:val="00C86A7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C86A7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86A7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C86A7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C86A7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C86A7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C86A7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6">
    <w:name w:val="Grid Table 6 Colorful Accent 6"/>
    <w:basedOn w:val="TableNormal"/>
    <w:uiPriority w:val="51"/>
    <w:rsid w:val="00C86A7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C86A7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86A7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C86A70"/>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C86A70"/>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C86A70"/>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C86A70"/>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7Colorful-Accent6">
    <w:name w:val="Grid Table 7 Colorful Accent 6"/>
    <w:basedOn w:val="TableNormal"/>
    <w:uiPriority w:val="52"/>
    <w:rsid w:val="00C86A70"/>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Web1">
    <w:name w:val="Table Web 1"/>
    <w:basedOn w:val="TableNormal"/>
    <w:uiPriority w:val="99"/>
    <w:semiHidden/>
    <w:unhideWhenUsed/>
    <w:rsid w:val="00C86A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86A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86A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otnoteReference">
    <w:name w:val="footnote reference"/>
    <w:basedOn w:val="DefaultParagraphFont"/>
    <w:uiPriority w:val="99"/>
    <w:semiHidden/>
    <w:unhideWhenUsed/>
    <w:rsid w:val="00C86A70"/>
    <w:rPr>
      <w:rFonts w:ascii="Calibri" w:hAnsi="Calibri" w:cs="Calibri"/>
      <w:vertAlign w:val="superscript"/>
    </w:rPr>
  </w:style>
  <w:style w:type="character" w:styleId="LineNumber">
    <w:name w:val="line number"/>
    <w:basedOn w:val="DefaultParagraphFont"/>
    <w:uiPriority w:val="99"/>
    <w:semiHidden/>
    <w:unhideWhenUsed/>
    <w:rsid w:val="00C86A70"/>
    <w:rPr>
      <w:rFonts w:ascii="Calibri" w:hAnsi="Calibri" w:cs="Calibri"/>
    </w:rPr>
  </w:style>
  <w:style w:type="table" w:styleId="Table3Deffects1">
    <w:name w:val="Table 3D effects 1"/>
    <w:basedOn w:val="TableNormal"/>
    <w:uiPriority w:val="99"/>
    <w:semiHidden/>
    <w:unhideWhenUsed/>
    <w:rsid w:val="00C86A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86A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86A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86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C86A70"/>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179892">
      <w:bodyDiv w:val="1"/>
      <w:marLeft w:val="0"/>
      <w:marRight w:val="0"/>
      <w:marTop w:val="0"/>
      <w:marBottom w:val="0"/>
      <w:divBdr>
        <w:top w:val="none" w:sz="0" w:space="0" w:color="auto"/>
        <w:left w:val="none" w:sz="0" w:space="0" w:color="auto"/>
        <w:bottom w:val="none" w:sz="0" w:space="0" w:color="auto"/>
        <w:right w:val="none" w:sz="0" w:space="0" w:color="auto"/>
      </w:divBdr>
      <w:divsChild>
        <w:div w:id="743458598">
          <w:marLeft w:val="0"/>
          <w:marRight w:val="0"/>
          <w:marTop w:val="0"/>
          <w:marBottom w:val="0"/>
          <w:divBdr>
            <w:top w:val="none" w:sz="0" w:space="0" w:color="auto"/>
            <w:left w:val="none" w:sz="0" w:space="0" w:color="auto"/>
            <w:bottom w:val="none" w:sz="0" w:space="0" w:color="auto"/>
            <w:right w:val="none" w:sz="0" w:space="0" w:color="auto"/>
          </w:divBdr>
        </w:div>
        <w:div w:id="720445689">
          <w:marLeft w:val="0"/>
          <w:marRight w:val="0"/>
          <w:marTop w:val="0"/>
          <w:marBottom w:val="0"/>
          <w:divBdr>
            <w:top w:val="none" w:sz="0" w:space="0" w:color="auto"/>
            <w:left w:val="none" w:sz="0" w:space="0" w:color="auto"/>
            <w:bottom w:val="none" w:sz="0" w:space="0" w:color="auto"/>
            <w:right w:val="none" w:sz="0" w:space="0" w:color="auto"/>
          </w:divBdr>
        </w:div>
        <w:div w:id="304630126">
          <w:marLeft w:val="0"/>
          <w:marRight w:val="0"/>
          <w:marTop w:val="0"/>
          <w:marBottom w:val="0"/>
          <w:divBdr>
            <w:top w:val="none" w:sz="0" w:space="0" w:color="auto"/>
            <w:left w:val="none" w:sz="0" w:space="0" w:color="auto"/>
            <w:bottom w:val="none" w:sz="0" w:space="0" w:color="auto"/>
            <w:right w:val="none" w:sz="0" w:space="0" w:color="auto"/>
          </w:divBdr>
        </w:div>
        <w:div w:id="802037078">
          <w:marLeft w:val="0"/>
          <w:marRight w:val="0"/>
          <w:marTop w:val="0"/>
          <w:marBottom w:val="0"/>
          <w:divBdr>
            <w:top w:val="none" w:sz="0" w:space="0" w:color="auto"/>
            <w:left w:val="none" w:sz="0" w:space="0" w:color="auto"/>
            <w:bottom w:val="none" w:sz="0" w:space="0" w:color="auto"/>
            <w:right w:val="none" w:sz="0" w:space="0" w:color="auto"/>
          </w:divBdr>
        </w:div>
        <w:div w:id="1790082512">
          <w:marLeft w:val="0"/>
          <w:marRight w:val="0"/>
          <w:marTop w:val="0"/>
          <w:marBottom w:val="0"/>
          <w:divBdr>
            <w:top w:val="none" w:sz="0" w:space="0" w:color="auto"/>
            <w:left w:val="none" w:sz="0" w:space="0" w:color="auto"/>
            <w:bottom w:val="none" w:sz="0" w:space="0" w:color="auto"/>
            <w:right w:val="none" w:sz="0" w:space="0" w:color="auto"/>
          </w:divBdr>
        </w:div>
        <w:div w:id="818502989">
          <w:marLeft w:val="0"/>
          <w:marRight w:val="0"/>
          <w:marTop w:val="0"/>
          <w:marBottom w:val="0"/>
          <w:divBdr>
            <w:top w:val="none" w:sz="0" w:space="0" w:color="auto"/>
            <w:left w:val="none" w:sz="0" w:space="0" w:color="auto"/>
            <w:bottom w:val="none" w:sz="0" w:space="0" w:color="auto"/>
            <w:right w:val="none" w:sz="0" w:space="0" w:color="auto"/>
          </w:divBdr>
        </w:div>
        <w:div w:id="1852062252">
          <w:marLeft w:val="0"/>
          <w:marRight w:val="0"/>
          <w:marTop w:val="0"/>
          <w:marBottom w:val="0"/>
          <w:divBdr>
            <w:top w:val="none" w:sz="0" w:space="0" w:color="auto"/>
            <w:left w:val="none" w:sz="0" w:space="0" w:color="auto"/>
            <w:bottom w:val="none" w:sz="0" w:space="0" w:color="auto"/>
            <w:right w:val="none" w:sz="0" w:space="0" w:color="auto"/>
          </w:divBdr>
        </w:div>
        <w:div w:id="1144665665">
          <w:marLeft w:val="0"/>
          <w:marRight w:val="0"/>
          <w:marTop w:val="0"/>
          <w:marBottom w:val="0"/>
          <w:divBdr>
            <w:top w:val="none" w:sz="0" w:space="0" w:color="auto"/>
            <w:left w:val="none" w:sz="0" w:space="0" w:color="auto"/>
            <w:bottom w:val="none" w:sz="0" w:space="0" w:color="auto"/>
            <w:right w:val="none" w:sz="0" w:space="0" w:color="auto"/>
          </w:divBdr>
        </w:div>
        <w:div w:id="1803185769">
          <w:marLeft w:val="0"/>
          <w:marRight w:val="0"/>
          <w:marTop w:val="0"/>
          <w:marBottom w:val="0"/>
          <w:divBdr>
            <w:top w:val="none" w:sz="0" w:space="0" w:color="auto"/>
            <w:left w:val="none" w:sz="0" w:space="0" w:color="auto"/>
            <w:bottom w:val="none" w:sz="0" w:space="0" w:color="auto"/>
            <w:right w:val="none" w:sz="0" w:space="0" w:color="auto"/>
          </w:divBdr>
        </w:div>
        <w:div w:id="1219239790">
          <w:marLeft w:val="0"/>
          <w:marRight w:val="0"/>
          <w:marTop w:val="0"/>
          <w:marBottom w:val="0"/>
          <w:divBdr>
            <w:top w:val="none" w:sz="0" w:space="0" w:color="auto"/>
            <w:left w:val="none" w:sz="0" w:space="0" w:color="auto"/>
            <w:bottom w:val="none" w:sz="0" w:space="0" w:color="auto"/>
            <w:right w:val="none" w:sz="0" w:space="0" w:color="auto"/>
          </w:divBdr>
        </w:div>
        <w:div w:id="1401169129">
          <w:marLeft w:val="0"/>
          <w:marRight w:val="0"/>
          <w:marTop w:val="0"/>
          <w:marBottom w:val="0"/>
          <w:divBdr>
            <w:top w:val="none" w:sz="0" w:space="0" w:color="auto"/>
            <w:left w:val="none" w:sz="0" w:space="0" w:color="auto"/>
            <w:bottom w:val="none" w:sz="0" w:space="0" w:color="auto"/>
            <w:right w:val="none" w:sz="0" w:space="0" w:color="auto"/>
          </w:divBdr>
        </w:div>
        <w:div w:id="17631762">
          <w:marLeft w:val="0"/>
          <w:marRight w:val="0"/>
          <w:marTop w:val="0"/>
          <w:marBottom w:val="0"/>
          <w:divBdr>
            <w:top w:val="none" w:sz="0" w:space="0" w:color="auto"/>
            <w:left w:val="none" w:sz="0" w:space="0" w:color="auto"/>
            <w:bottom w:val="none" w:sz="0" w:space="0" w:color="auto"/>
            <w:right w:val="none" w:sz="0" w:space="0" w:color="auto"/>
          </w:divBdr>
        </w:div>
        <w:div w:id="1797604438">
          <w:marLeft w:val="0"/>
          <w:marRight w:val="0"/>
          <w:marTop w:val="0"/>
          <w:marBottom w:val="0"/>
          <w:divBdr>
            <w:top w:val="none" w:sz="0" w:space="0" w:color="auto"/>
            <w:left w:val="none" w:sz="0" w:space="0" w:color="auto"/>
            <w:bottom w:val="none" w:sz="0" w:space="0" w:color="auto"/>
            <w:right w:val="none" w:sz="0" w:space="0" w:color="auto"/>
          </w:divBdr>
        </w:div>
        <w:div w:id="932592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ikea.com/ro/ro/p/langfjaell-scaun-conferinta-gunnared-bej-alb-s5925259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bricadeprofile.ro/produse-interior/baghete-de-colt/product/view/1/220" TargetMode="External"/><Relationship Id="rId5" Type="http://schemas.openxmlformats.org/officeDocument/2006/relationships/settings" Target="settings.xml"/><Relationship Id="rId10" Type="http://schemas.openxmlformats.org/officeDocument/2006/relationships/hyperlink" Target="https://www.fabricadeprofile.ro/produse-interior/plinte-decorative/product/view/19/250" TargetMode="External"/><Relationship Id="rId4" Type="http://schemas.openxmlformats.org/officeDocument/2006/relationships/styles" Target="styles.xml"/><Relationship Id="rId9" Type="http://schemas.openxmlformats.org/officeDocument/2006/relationships/hyperlink" Target="https://www.fabricadeprofile.ro/produse-interior/plinte-decorative/product/view/19/25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Microsoft\Office\16.0\DTS\ro-RO%7bB8E223B3-1B9C-4F5C-A10F-38766C943790%7d\%7bDF56CB8E-20CA-4432-BEDB-85D70ECBE6FD%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{DF56CB8E-20CA-4432-BEDB-85D70ECBE6FD}tf02786999</Template>
  <TotalTime>0</TotalTime>
  <Pages>5</Pages>
  <Words>1072</Words>
  <Characters>6117</Characters>
  <Application>Microsoft Office Word</Application>
  <DocSecurity>0</DocSecurity>
  <Lines>50</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2020-08-07T13:38:00Z</dcterms:created>
  <dcterms:modified xsi:type="dcterms:W3CDTF">2020-09-03T09:55:00Z</dcterms:modified>
</cp:coreProperties>
</file>